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F162BE">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p w14:paraId="4D38F94F" w14:textId="77777777" w:rsidR="00F162BE" w:rsidRDefault="00F162BE" w:rsidP="000F5A82">
      <w:pPr>
        <w:jc w:val="both"/>
        <w:rPr>
          <w:rFonts w:ascii="Arial" w:hAnsi="Arial" w:cs="Arial"/>
          <w:sz w:val="12"/>
          <w:szCs w:val="12"/>
        </w:rPr>
      </w:pPr>
    </w:p>
    <w:tbl>
      <w:tblPr>
        <w:tblW w:w="10065" w:type="dxa"/>
        <w:tblLayout w:type="fixed"/>
        <w:tblLook w:val="04A0" w:firstRow="1" w:lastRow="0" w:firstColumn="1" w:lastColumn="0" w:noHBand="0" w:noVBand="1"/>
      </w:tblPr>
      <w:tblGrid>
        <w:gridCol w:w="8902"/>
        <w:gridCol w:w="1163"/>
      </w:tblGrid>
      <w:tr w:rsidR="00CC75B4" w14:paraId="369E6EDB" w14:textId="77777777" w:rsidTr="00066ED5">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8F035F1"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63" w:type="dxa"/>
            <w:shd w:val="clear" w:color="auto" w:fill="2F5496"/>
          </w:tcPr>
          <w:p w14:paraId="0E282EF7"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770F9914" w14:textId="77777777" w:rsidR="00CC75B4" w:rsidRPr="00F167AD" w:rsidRDefault="00CC75B4" w:rsidP="000F5A82">
      <w:pPr>
        <w:jc w:val="both"/>
        <w:rPr>
          <w:rFonts w:ascii="Arial" w:hAnsi="Arial" w:cs="Arial"/>
          <w:sz w:val="12"/>
          <w:szCs w:val="12"/>
        </w:rPr>
      </w:pPr>
    </w:p>
    <w:p w14:paraId="2C708615" w14:textId="77777777" w:rsidR="00D10752" w:rsidRPr="000F5A82" w:rsidRDefault="00997AFA" w:rsidP="00037426">
      <w:pPr>
        <w:pStyle w:val="Titre2"/>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0F57B7" w:rsidRDefault="00997AFA" w:rsidP="00037426">
      <w:pPr>
        <w:pStyle w:val="Titre2"/>
        <w:jc w:val="both"/>
        <w:rPr>
          <w:rFonts w:ascii="Arial" w:hAnsi="Arial" w:cs="Arial"/>
          <w:b w:val="0"/>
          <w:i/>
          <w:sz w:val="18"/>
          <w:szCs w:val="18"/>
        </w:rPr>
      </w:pPr>
      <w:r w:rsidRPr="000F57B7">
        <w:rPr>
          <w:rFonts w:ascii="Arial" w:hAnsi="Arial" w:cs="Arial"/>
          <w:b w:val="0"/>
          <w:i/>
          <w:sz w:val="18"/>
          <w:szCs w:val="18"/>
        </w:rPr>
        <w:t>En cas d’allotissement, ce document doit être fourni pour chacun des lots de la consultation.</w:t>
      </w:r>
    </w:p>
    <w:p w14:paraId="40912BF5" w14:textId="77777777" w:rsidR="00D10752" w:rsidRPr="00F167AD" w:rsidRDefault="00997AFA"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C50250E" w14:textId="77777777" w:rsidR="00D10752" w:rsidRPr="000F5A82" w:rsidRDefault="00997AFA" w:rsidP="00066ED5">
      <w:pPr>
        <w:tabs>
          <w:tab w:val="num" w:pos="0"/>
        </w:tabs>
        <w:ind w:right="-201"/>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0F5A82" w:rsidRDefault="00997AFA" w:rsidP="00066ED5">
      <w:pPr>
        <w:pStyle w:val="Titre2"/>
        <w:ind w:right="-34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2"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4"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6"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7"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8"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1"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6A90537" w14:textId="77777777" w:rsidR="000F5A82" w:rsidRDefault="000F5A82" w:rsidP="000F5A82">
      <w:pPr>
        <w:rPr>
          <w:rFonts w:ascii="Arial" w:hAnsi="Arial" w:cs="Arial"/>
          <w:iCs/>
          <w:sz w:val="24"/>
          <w:szCs w:val="24"/>
        </w:rPr>
      </w:pPr>
    </w:p>
    <w:p w14:paraId="66A6D26C" w14:textId="77777777" w:rsidR="007C37B4" w:rsidRPr="00037426" w:rsidRDefault="007C37B4" w:rsidP="000F5A82">
      <w:pPr>
        <w:rPr>
          <w:rFonts w:ascii="Arial" w:hAnsi="Arial" w:cs="Arial"/>
          <w:iCs/>
          <w:sz w:val="24"/>
          <w:szCs w:val="24"/>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6D9220E7" w14:textId="77777777" w:rsidTr="00066ED5">
        <w:tc>
          <w:tcPr>
            <w:tcW w:w="10065" w:type="dxa"/>
            <w:shd w:val="clear" w:color="auto" w:fill="465F9D"/>
            <w:vAlign w:val="center"/>
          </w:tcPr>
          <w:p w14:paraId="3D39CD9F" w14:textId="77777777" w:rsidR="00D10752" w:rsidRPr="000F5A82" w:rsidRDefault="00997AFA"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1A053D73" w14:textId="77777777" w:rsidR="00D10752" w:rsidRDefault="00D10752" w:rsidP="000F5A82">
      <w:pPr>
        <w:rPr>
          <w:rFonts w:ascii="Arial" w:hAnsi="Arial" w:cs="Arial"/>
          <w:b/>
          <w:bCs/>
        </w:rPr>
      </w:pPr>
    </w:p>
    <w:p w14:paraId="0F51ABE7" w14:textId="77777777" w:rsidR="00EB747A" w:rsidRPr="005670E0" w:rsidRDefault="00EB747A" w:rsidP="00EB747A">
      <w:pPr>
        <w:rPr>
          <w:rFonts w:ascii="Arial" w:hAnsi="Arial" w:cs="Arial"/>
          <w:b/>
          <w:smallCaps/>
          <w:color w:val="0000FF"/>
          <w:sz w:val="22"/>
          <w:szCs w:val="22"/>
        </w:rPr>
      </w:pPr>
      <w:r w:rsidRPr="005670E0">
        <w:rPr>
          <w:rFonts w:ascii="Arial" w:hAnsi="Arial" w:cs="Arial"/>
          <w:b/>
          <w:smallCaps/>
          <w:color w:val="0000FF"/>
          <w:sz w:val="22"/>
          <w:szCs w:val="22"/>
        </w:rPr>
        <w:t>CHAMBRE DE COMMERCE ET D’INDUSTRIE MOSELLE METROPOLE METZ</w:t>
      </w:r>
    </w:p>
    <w:p w14:paraId="66BC7ADD" w14:textId="77777777" w:rsidR="00EB747A" w:rsidRPr="00BB73C7" w:rsidRDefault="00EB747A" w:rsidP="00EB747A">
      <w:pPr>
        <w:tabs>
          <w:tab w:val="left" w:pos="1134"/>
        </w:tabs>
        <w:jc w:val="both"/>
        <w:rPr>
          <w:rFonts w:ascii="Arial" w:hAnsi="Arial" w:cs="Arial"/>
          <w:b/>
        </w:rPr>
      </w:pPr>
      <w:r w:rsidRPr="00BB73C7">
        <w:rPr>
          <w:rFonts w:ascii="Arial" w:hAnsi="Arial" w:cs="Arial"/>
          <w:b/>
        </w:rPr>
        <w:t xml:space="preserve">10/12 avenue Foch – BP 70330 </w:t>
      </w:r>
    </w:p>
    <w:p w14:paraId="67C26432" w14:textId="77777777" w:rsidR="00EB747A" w:rsidRPr="00BB73C7" w:rsidRDefault="00EB747A" w:rsidP="00EB747A">
      <w:pPr>
        <w:tabs>
          <w:tab w:val="left" w:pos="1134"/>
        </w:tabs>
        <w:jc w:val="both"/>
        <w:rPr>
          <w:rFonts w:ascii="Arial" w:hAnsi="Arial" w:cs="Arial"/>
          <w:b/>
        </w:rPr>
      </w:pPr>
      <w:r w:rsidRPr="00BB73C7">
        <w:rPr>
          <w:rFonts w:ascii="Arial" w:hAnsi="Arial" w:cs="Arial"/>
          <w:b/>
          <w:color w:val="222222"/>
          <w:shd w:val="clear" w:color="auto" w:fill="FFFFFF"/>
        </w:rPr>
        <w:t>57016 METZ CEDEX</w:t>
      </w:r>
    </w:p>
    <w:p w14:paraId="278AD24B" w14:textId="77777777" w:rsidR="00EB747A" w:rsidRPr="00BB73C7" w:rsidRDefault="00EB747A" w:rsidP="00EB747A">
      <w:pPr>
        <w:rPr>
          <w:rFonts w:ascii="Arial" w:hAnsi="Arial" w:cs="Arial"/>
          <w:b/>
          <w:bCs/>
          <w:color w:val="000000"/>
        </w:rPr>
      </w:pPr>
      <w:r w:rsidRPr="00BB73C7">
        <w:rPr>
          <w:rFonts w:ascii="Arial" w:hAnsi="Arial" w:cs="Arial"/>
          <w:b/>
          <w:bCs/>
          <w:color w:val="000000"/>
        </w:rPr>
        <w:t>Siret : 185 722 022 00018</w:t>
      </w:r>
    </w:p>
    <w:p w14:paraId="13B251F4" w14:textId="77777777" w:rsidR="00EB747A" w:rsidRPr="008A06E1" w:rsidRDefault="00EB747A" w:rsidP="00EB747A">
      <w:pPr>
        <w:rPr>
          <w:rFonts w:ascii="Arial" w:hAnsi="Arial" w:cs="Arial"/>
          <w:b/>
          <w:bCs/>
        </w:rPr>
      </w:pPr>
      <w:r w:rsidRPr="008A06E1">
        <w:rPr>
          <w:rFonts w:ascii="Arial" w:hAnsi="Arial" w:cs="Arial"/>
          <w:b/>
          <w:bCs/>
        </w:rPr>
        <w:t xml:space="preserve">Établissement public de l’Etat </w:t>
      </w:r>
    </w:p>
    <w:p w14:paraId="52C160EE" w14:textId="77777777" w:rsidR="008A06E1" w:rsidRPr="00171FFC" w:rsidRDefault="008A06E1" w:rsidP="008A06E1">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5883C8F6" w14:textId="77777777" w:rsidR="008A06E1" w:rsidRPr="00BE6065" w:rsidRDefault="008A06E1" w:rsidP="00EB747A">
      <w:pPr>
        <w:rPr>
          <w:rFonts w:ascii="Arial" w:hAnsi="Arial" w:cs="Arial"/>
          <w:sz w:val="24"/>
          <w:szCs w:val="24"/>
        </w:rPr>
      </w:pPr>
    </w:p>
    <w:p w14:paraId="15B4D22B" w14:textId="77777777" w:rsidR="0051633F" w:rsidRPr="00C63D72" w:rsidRDefault="0051633F" w:rsidP="006C4EDB">
      <w:pPr>
        <w:pStyle w:val="ParagrapheIndent2"/>
        <w:ind w:left="1418" w:right="1075" w:hanging="1398"/>
        <w:jc w:val="both"/>
        <w:rPr>
          <w:b/>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 xml:space="preserve"> Procédure </w:t>
      </w:r>
      <w:r w:rsidRPr="00C63D72">
        <w:rPr>
          <w:b/>
          <w:color w:val="000000"/>
          <w:lang w:val="fr-FR"/>
        </w:rPr>
        <w:t>:</w:t>
      </w:r>
      <w:r>
        <w:rPr>
          <w:b/>
          <w:color w:val="000000"/>
          <w:lang w:val="fr-FR"/>
        </w:rPr>
        <w:t xml:space="preserve"> </w:t>
      </w:r>
      <w:r w:rsidRPr="00C63D72">
        <w:rPr>
          <w:b/>
          <w:color w:val="000000"/>
          <w:lang w:val="fr-FR"/>
        </w:rPr>
        <w:t>Procédure adaptée ouverte en application des articles L.2123-1 et R.2123-1 1°</w:t>
      </w:r>
      <w:r>
        <w:rPr>
          <w:b/>
          <w:color w:val="000000"/>
          <w:lang w:val="fr-FR"/>
        </w:rPr>
        <w:br/>
      </w:r>
      <w:r w:rsidRPr="00C63D72">
        <w:rPr>
          <w:b/>
          <w:color w:val="000000"/>
          <w:lang w:val="fr-FR"/>
        </w:rPr>
        <w:t>du Code de la commande publique.</w:t>
      </w:r>
    </w:p>
    <w:p w14:paraId="54EF8187" w14:textId="77777777" w:rsidR="0051633F" w:rsidRPr="00DA19C8" w:rsidRDefault="0051633F" w:rsidP="0051633F">
      <w:pPr>
        <w:jc w:val="both"/>
        <w:rPr>
          <w:rFonts w:ascii="Arial" w:hAnsi="Arial" w:cs="Arial"/>
          <w:b/>
          <w:sz w:val="14"/>
          <w:szCs w:val="14"/>
        </w:rPr>
      </w:pPr>
    </w:p>
    <w:p w14:paraId="034903F2" w14:textId="5D0934DD" w:rsidR="0051633F" w:rsidRPr="00654A4C" w:rsidRDefault="0051633F" w:rsidP="0051633F">
      <w:pPr>
        <w:pStyle w:val="ParagrapheIndent2"/>
        <w:ind w:left="2127" w:right="423" w:hanging="2107"/>
        <w:jc w:val="both"/>
        <w:rPr>
          <w:b/>
          <w:bCs/>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 du marché</w:t>
      </w:r>
      <w:r w:rsidRPr="00C63D72">
        <w:rPr>
          <w:color w:val="000000"/>
          <w:u w:val="single"/>
          <w:lang w:val="fr-FR"/>
        </w:rPr>
        <w:t> :</w:t>
      </w:r>
      <w:r w:rsidRPr="00C63D72">
        <w:rPr>
          <w:color w:val="000000"/>
          <w:lang w:val="fr-FR"/>
        </w:rPr>
        <w:t xml:space="preserve"> </w:t>
      </w:r>
      <w:r>
        <w:rPr>
          <w:b/>
          <w:color w:val="000000"/>
          <w:lang w:val="fr-FR"/>
        </w:rPr>
        <w:t xml:space="preserve">marché </w:t>
      </w:r>
      <w:r w:rsidR="000F57B7">
        <w:rPr>
          <w:b/>
          <w:color w:val="000000"/>
          <w:lang w:val="fr-FR"/>
        </w:rPr>
        <w:t>ordinaire</w:t>
      </w:r>
    </w:p>
    <w:p w14:paraId="3B0C595D" w14:textId="77777777" w:rsidR="00307E84" w:rsidRDefault="00307E84" w:rsidP="000F5A82">
      <w:pPr>
        <w:jc w:val="both"/>
        <w:rPr>
          <w:rFonts w:ascii="Arial" w:hAnsi="Arial" w:cs="Arial"/>
          <w:bCs/>
        </w:rPr>
      </w:pPr>
    </w:p>
    <w:p w14:paraId="24D310A6" w14:textId="0D59B8E3" w:rsidR="00651672" w:rsidRDefault="00651672">
      <w:pPr>
        <w:suppressAutoHyphens w:val="0"/>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21D76591" w14:textId="77777777" w:rsidTr="00066ED5">
        <w:tc>
          <w:tcPr>
            <w:tcW w:w="10065" w:type="dxa"/>
            <w:shd w:val="clear" w:color="auto" w:fill="465F9D"/>
            <w:vAlign w:val="center"/>
          </w:tcPr>
          <w:p w14:paraId="109E3EAE" w14:textId="77777777" w:rsidR="00D10752" w:rsidRPr="000F5A82" w:rsidRDefault="00997AFA" w:rsidP="0006119A">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B - Objet de la consultation</w:t>
            </w:r>
          </w:p>
        </w:tc>
      </w:tr>
    </w:tbl>
    <w:p w14:paraId="43073DE3" w14:textId="77777777" w:rsidR="00037426" w:rsidRPr="00046979" w:rsidRDefault="00037426" w:rsidP="000F5A82">
      <w:pPr>
        <w:pStyle w:val="fcase1ertab"/>
        <w:tabs>
          <w:tab w:val="clear" w:pos="426"/>
          <w:tab w:val="left" w:pos="0"/>
        </w:tabs>
        <w:ind w:left="0" w:firstLine="0"/>
        <w:rPr>
          <w:rFonts w:ascii="Arial" w:hAnsi="Arial" w:cs="Arial"/>
          <w:i/>
          <w:sz w:val="24"/>
          <w:szCs w:val="24"/>
        </w:rPr>
      </w:pPr>
    </w:p>
    <w:p w14:paraId="4A27117D" w14:textId="77777777" w:rsidR="00B1395C" w:rsidRDefault="00B1395C" w:rsidP="00B1395C">
      <w:pPr>
        <w:ind w:right="-427"/>
        <w:jc w:val="center"/>
        <w:rPr>
          <w:rFonts w:ascii="Arial" w:eastAsia="Trebuchet MS" w:hAnsi="Arial" w:cs="Arial"/>
          <w:b/>
          <w:color w:val="0000FF"/>
          <w:sz w:val="28"/>
          <w:szCs w:val="28"/>
        </w:rPr>
      </w:pPr>
      <w:r w:rsidRPr="00642BF5">
        <w:rPr>
          <w:rFonts w:ascii="Arial" w:eastAsia="Trebuchet MS" w:hAnsi="Arial" w:cs="Arial"/>
          <w:b/>
          <w:color w:val="0000FF"/>
          <w:sz w:val="28"/>
          <w:szCs w:val="28"/>
        </w:rPr>
        <w:t xml:space="preserve">Mission de Maîtrise d'œuvre pour la réhabilitation partielle </w:t>
      </w:r>
    </w:p>
    <w:p w14:paraId="57D6CBB0" w14:textId="5310C1DD" w:rsidR="00B1395C" w:rsidRDefault="00B1395C" w:rsidP="00B1395C">
      <w:pPr>
        <w:ind w:right="-427"/>
        <w:jc w:val="center"/>
        <w:rPr>
          <w:rFonts w:ascii="Arial" w:eastAsia="Trebuchet MS" w:hAnsi="Arial" w:cs="Arial"/>
          <w:b/>
          <w:color w:val="0000FF"/>
          <w:sz w:val="28"/>
          <w:szCs w:val="28"/>
        </w:rPr>
      </w:pPr>
      <w:r w:rsidRPr="00642BF5">
        <w:rPr>
          <w:rFonts w:ascii="Arial" w:eastAsia="Trebuchet MS" w:hAnsi="Arial" w:cs="Arial"/>
          <w:b/>
          <w:color w:val="0000FF"/>
          <w:sz w:val="28"/>
          <w:szCs w:val="28"/>
        </w:rPr>
        <w:t>des locaux de la pépinière d’entreprise</w:t>
      </w:r>
      <w:r w:rsidR="00DA7AF9">
        <w:rPr>
          <w:rFonts w:ascii="Arial" w:eastAsia="Trebuchet MS" w:hAnsi="Arial" w:cs="Arial"/>
          <w:b/>
          <w:color w:val="0000FF"/>
          <w:sz w:val="28"/>
          <w:szCs w:val="28"/>
        </w:rPr>
        <w:t>s</w:t>
      </w:r>
      <w:r w:rsidRPr="00642BF5">
        <w:rPr>
          <w:rFonts w:ascii="Arial" w:eastAsia="Trebuchet MS" w:hAnsi="Arial" w:cs="Arial"/>
          <w:b/>
          <w:color w:val="0000FF"/>
          <w:sz w:val="28"/>
          <w:szCs w:val="28"/>
        </w:rPr>
        <w:t xml:space="preserve"> </w:t>
      </w:r>
    </w:p>
    <w:p w14:paraId="665112A0" w14:textId="77777777" w:rsidR="00B1395C" w:rsidRPr="00642BF5" w:rsidRDefault="00B1395C" w:rsidP="00B1395C">
      <w:pPr>
        <w:ind w:right="-427"/>
        <w:jc w:val="center"/>
        <w:rPr>
          <w:rFonts w:ascii="Arial" w:eastAsia="Trebuchet MS" w:hAnsi="Arial" w:cs="Arial"/>
          <w:b/>
          <w:color w:val="0000FF"/>
          <w:sz w:val="28"/>
          <w:szCs w:val="28"/>
        </w:rPr>
      </w:pPr>
      <w:r w:rsidRPr="00642BF5">
        <w:rPr>
          <w:rFonts w:ascii="Arial" w:eastAsia="Trebuchet MS" w:hAnsi="Arial" w:cs="Arial"/>
          <w:b/>
          <w:color w:val="0000FF"/>
          <w:sz w:val="28"/>
          <w:szCs w:val="28"/>
        </w:rPr>
        <w:t>situés ZI Ste Agathe à Florange</w:t>
      </w:r>
    </w:p>
    <w:p w14:paraId="4F446F59" w14:textId="1A207AA9" w:rsidR="00B1395C" w:rsidRDefault="00B1395C" w:rsidP="00B1395C">
      <w:pPr>
        <w:jc w:val="center"/>
        <w:rPr>
          <w:rFonts w:ascii="Arial" w:hAnsi="Arial" w:cs="Arial"/>
          <w:b/>
          <w:sz w:val="22"/>
          <w:szCs w:val="22"/>
        </w:rPr>
      </w:pPr>
      <w:r w:rsidRPr="00157DB9">
        <w:rPr>
          <w:rFonts w:ascii="Arial" w:hAnsi="Arial" w:cs="Arial"/>
          <w:b/>
          <w:sz w:val="22"/>
          <w:szCs w:val="22"/>
        </w:rPr>
        <w:t>Consultation n°</w:t>
      </w:r>
      <w:r>
        <w:rPr>
          <w:rFonts w:ascii="Arial" w:hAnsi="Arial" w:cs="Arial"/>
          <w:b/>
          <w:sz w:val="22"/>
          <w:szCs w:val="22"/>
        </w:rPr>
        <w:t>2025/</w:t>
      </w:r>
      <w:r w:rsidRPr="00157DB9">
        <w:rPr>
          <w:rFonts w:ascii="Arial" w:hAnsi="Arial" w:cs="Arial"/>
          <w:b/>
          <w:sz w:val="22"/>
          <w:szCs w:val="22"/>
        </w:rPr>
        <w:t>CONSU/</w:t>
      </w:r>
      <w:r>
        <w:rPr>
          <w:rFonts w:ascii="Arial" w:hAnsi="Arial" w:cs="Arial"/>
          <w:b/>
          <w:sz w:val="22"/>
          <w:szCs w:val="22"/>
        </w:rPr>
        <w:t xml:space="preserve">05 du </w:t>
      </w:r>
      <w:r w:rsidR="0075368D">
        <w:rPr>
          <w:rFonts w:ascii="Arial" w:hAnsi="Arial" w:cs="Arial"/>
          <w:b/>
          <w:sz w:val="22"/>
          <w:szCs w:val="22"/>
        </w:rPr>
        <w:t>6 novem</w:t>
      </w:r>
      <w:r>
        <w:rPr>
          <w:rFonts w:ascii="Arial" w:hAnsi="Arial" w:cs="Arial"/>
          <w:b/>
          <w:sz w:val="22"/>
          <w:szCs w:val="22"/>
        </w:rPr>
        <w:t>bre 2025</w:t>
      </w:r>
    </w:p>
    <w:p w14:paraId="07858F60" w14:textId="77777777" w:rsidR="000F57B7" w:rsidRDefault="000F57B7" w:rsidP="000F5A82">
      <w:pPr>
        <w:pStyle w:val="fcase1ertab"/>
        <w:tabs>
          <w:tab w:val="clear" w:pos="426"/>
          <w:tab w:val="left" w:pos="0"/>
        </w:tabs>
        <w:ind w:left="0" w:firstLine="0"/>
        <w:rPr>
          <w:rFonts w:ascii="Arial" w:hAnsi="Arial" w:cs="Arial"/>
          <w:i/>
          <w:sz w:val="16"/>
          <w:szCs w:val="16"/>
        </w:rPr>
      </w:pPr>
    </w:p>
    <w:p w14:paraId="02358EDB" w14:textId="77777777" w:rsidR="000F57B7" w:rsidRDefault="000F57B7" w:rsidP="000F5A82">
      <w:pPr>
        <w:pStyle w:val="fcase1ertab"/>
        <w:tabs>
          <w:tab w:val="clear" w:pos="426"/>
          <w:tab w:val="left" w:pos="0"/>
        </w:tabs>
        <w:ind w:left="0" w:firstLine="0"/>
        <w:rPr>
          <w:rFonts w:ascii="Arial" w:hAnsi="Arial" w:cs="Arial"/>
          <w:i/>
          <w:sz w:val="16"/>
          <w:szCs w:val="16"/>
        </w:rPr>
      </w:pPr>
    </w:p>
    <w:p w14:paraId="71103E48" w14:textId="173247AB" w:rsidR="000F57B7" w:rsidRDefault="000F57B7">
      <w:pPr>
        <w:suppressAutoHyphens w:val="0"/>
        <w:rPr>
          <w:rFonts w:ascii="Arial" w:hAnsi="Arial" w:cs="Arial"/>
          <w:i/>
          <w:sz w:val="16"/>
          <w:szCs w:val="16"/>
        </w:rPr>
      </w:pPr>
      <w:r>
        <w:rPr>
          <w:rFonts w:ascii="Arial" w:hAnsi="Arial" w:cs="Arial"/>
          <w:i/>
          <w:sz w:val="16"/>
          <w:szCs w:val="16"/>
        </w:rPr>
        <w:br w:type="page"/>
      </w:r>
    </w:p>
    <w:p w14:paraId="03B59831" w14:textId="77777777" w:rsidR="000F5A82" w:rsidRDefault="000F5A82" w:rsidP="000F5A82">
      <w:pPr>
        <w:pStyle w:val="fcase1ertab"/>
        <w:tabs>
          <w:tab w:val="clear" w:pos="426"/>
          <w:tab w:val="left" w:pos="0"/>
        </w:tabs>
        <w:ind w:left="0" w:firstLine="0"/>
        <w:rPr>
          <w:rFonts w:ascii="Arial" w:hAnsi="Arial" w:cs="Arial"/>
          <w:i/>
          <w:sz w:val="16"/>
          <w:szCs w:val="16"/>
        </w:rPr>
      </w:pPr>
    </w:p>
    <w:p w14:paraId="3A658CF8" w14:textId="77777777" w:rsidR="000F57B7" w:rsidRDefault="000F57B7" w:rsidP="000F5A82">
      <w:pPr>
        <w:pStyle w:val="fcase1ertab"/>
        <w:tabs>
          <w:tab w:val="clear" w:pos="426"/>
          <w:tab w:val="left" w:pos="0"/>
        </w:tabs>
        <w:ind w:left="0" w:firstLine="0"/>
        <w:rPr>
          <w:rFonts w:ascii="Arial" w:hAnsi="Arial" w:cs="Arial"/>
          <w:i/>
          <w:sz w:val="16"/>
          <w:szCs w:val="16"/>
        </w:rPr>
      </w:pPr>
    </w:p>
    <w:p w14:paraId="689C3556" w14:textId="77777777" w:rsidR="000F5A82" w:rsidRDefault="000F5A82" w:rsidP="000F5A82">
      <w:pPr>
        <w:pStyle w:val="fcase1ertab"/>
        <w:tabs>
          <w:tab w:val="clear" w:pos="426"/>
          <w:tab w:val="left" w:pos="0"/>
        </w:tabs>
        <w:ind w:left="0" w:firstLine="0"/>
        <w:rPr>
          <w:rFonts w:ascii="Arial" w:hAnsi="Arial" w:cs="Arial"/>
          <w:i/>
          <w:sz w:val="16"/>
          <w:szCs w:val="1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E63C524" w14:textId="77777777" w:rsidTr="00066ED5">
        <w:trPr>
          <w:trHeight w:val="510"/>
        </w:trPr>
        <w:tc>
          <w:tcPr>
            <w:tcW w:w="10065" w:type="dxa"/>
            <w:shd w:val="clear" w:color="auto" w:fill="465F9D"/>
            <w:vAlign w:val="center"/>
          </w:tcPr>
          <w:p w14:paraId="4A7C5207" w14:textId="77777777" w:rsidR="00D10752" w:rsidRPr="000F5A82" w:rsidRDefault="00997AFA"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48EAD72" w14:textId="77777777" w:rsidR="00D10752" w:rsidRPr="000F5A82" w:rsidRDefault="00D10752" w:rsidP="000F5A82">
      <w:pPr>
        <w:pStyle w:val="Titre9"/>
        <w:numPr>
          <w:ilvl w:val="0"/>
          <w:numId w:val="0"/>
        </w:numPr>
        <w:rPr>
          <w:i w:val="0"/>
          <w:sz w:val="20"/>
        </w:rPr>
      </w:pPr>
    </w:p>
    <w:p w14:paraId="20A0F789" w14:textId="77777777" w:rsidR="00D10752" w:rsidRPr="000F5A82" w:rsidRDefault="00997AFA" w:rsidP="000F5A82">
      <w:pPr>
        <w:pStyle w:val="Titre9"/>
        <w:numPr>
          <w:ilvl w:val="0"/>
          <w:numId w:val="0"/>
        </w:numPr>
        <w:rPr>
          <w:i w:val="0"/>
          <w:iCs w:val="0"/>
          <w:sz w:val="20"/>
          <w:szCs w:val="20"/>
        </w:rPr>
      </w:pPr>
      <w:r w:rsidRPr="000F5A82">
        <w:rPr>
          <w:b/>
          <w:bCs/>
          <w:i w:val="0"/>
          <w:iCs w:val="0"/>
          <w:sz w:val="22"/>
          <w:szCs w:val="22"/>
        </w:rPr>
        <w:t>C1 - Cas général</w:t>
      </w:r>
    </w:p>
    <w:p w14:paraId="5A4505D4" w14:textId="77777777" w:rsidR="00D10752" w:rsidRPr="000F5A82" w:rsidRDefault="00D10752" w:rsidP="000F5A82">
      <w:pPr>
        <w:pStyle w:val="Titre9"/>
        <w:tabs>
          <w:tab w:val="num" w:pos="0"/>
        </w:tabs>
        <w:ind w:left="0"/>
        <w:jc w:val="both"/>
        <w:rPr>
          <w:i w:val="0"/>
          <w:iCs w:val="0"/>
          <w:sz w:val="20"/>
          <w:szCs w:val="20"/>
        </w:rPr>
      </w:pPr>
    </w:p>
    <w:p w14:paraId="24FD85A9" w14:textId="4D031849"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 xml:space="preserve">Nom commercial et dénomination sociale de l’unité ou de l’établissement qui exécutera la prestation, adresses postale et du siège social (si elle est différente de l’adresse postale), adresse électronique, </w:t>
      </w:r>
      <w:r w:rsidR="002C5151">
        <w:rPr>
          <w:i w:val="0"/>
          <w:sz w:val="20"/>
          <w:szCs w:val="20"/>
        </w:rPr>
        <w:t>n°</w:t>
      </w:r>
      <w:r w:rsidRPr="000F5A82">
        <w:rPr>
          <w:i w:val="0"/>
          <w:sz w:val="20"/>
          <w:szCs w:val="20"/>
        </w:rPr>
        <w:t xml:space="preserve">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CFD7099" w14:textId="77777777" w:rsidR="00D10752" w:rsidRPr="000F5A82" w:rsidRDefault="00D10752" w:rsidP="000F5A82">
      <w:pPr>
        <w:jc w:val="both"/>
        <w:rPr>
          <w:rFonts w:ascii="Arial" w:hAnsi="Arial" w:cs="Arial"/>
          <w:b/>
          <w:bCs/>
        </w:rPr>
      </w:pPr>
    </w:p>
    <w:p w14:paraId="11D56D02" w14:textId="77777777" w:rsidR="00D10752" w:rsidRPr="000F5A82" w:rsidRDefault="00997AFA"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43C3ADE2" w14:textId="77777777" w:rsidR="00D10752" w:rsidRDefault="00D10752" w:rsidP="000F5A82">
      <w:pPr>
        <w:rPr>
          <w:rFonts w:ascii="Arial" w:hAnsi="Arial" w:cs="Arial"/>
        </w:rPr>
      </w:pPr>
    </w:p>
    <w:p w14:paraId="66B08F26" w14:textId="77777777" w:rsidR="0043601A" w:rsidRDefault="0043601A" w:rsidP="000F5A82">
      <w:pPr>
        <w:rPr>
          <w:rFonts w:ascii="Arial" w:hAnsi="Arial" w:cs="Arial"/>
        </w:rPr>
      </w:pPr>
    </w:p>
    <w:p w14:paraId="44F28DDE" w14:textId="77777777" w:rsidR="00D10752" w:rsidRPr="000F5A82" w:rsidRDefault="00D10752" w:rsidP="000F5A82">
      <w:pPr>
        <w:rPr>
          <w:rFonts w:ascii="Arial" w:hAnsi="Arial" w:cs="Arial"/>
        </w:rPr>
      </w:pPr>
    </w:p>
    <w:p w14:paraId="28396487" w14:textId="77777777" w:rsidR="00D10752" w:rsidRPr="000F5A82" w:rsidRDefault="00997AFA"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CD25194" w14:textId="77777777" w:rsidR="00D10752" w:rsidRPr="000F5A82" w:rsidRDefault="00D10752" w:rsidP="000F5A82">
      <w:pPr>
        <w:rPr>
          <w:rFonts w:ascii="Arial" w:hAnsi="Arial" w:cs="Arial"/>
        </w:rPr>
      </w:pPr>
    </w:p>
    <w:p w14:paraId="6B907FFE" w14:textId="77777777" w:rsidR="00D10752" w:rsidRDefault="00D10752" w:rsidP="000F5A82">
      <w:pPr>
        <w:rPr>
          <w:rFonts w:ascii="Arial" w:hAnsi="Arial" w:cs="Arial"/>
        </w:rPr>
      </w:pPr>
    </w:p>
    <w:p w14:paraId="5E43FFC4" w14:textId="77777777" w:rsidR="0043601A" w:rsidRDefault="0043601A" w:rsidP="000F5A82">
      <w:pPr>
        <w:rPr>
          <w:rFonts w:ascii="Arial" w:hAnsi="Arial" w:cs="Arial"/>
        </w:rPr>
      </w:pPr>
    </w:p>
    <w:p w14:paraId="28CE3097" w14:textId="77777777" w:rsidR="0043601A" w:rsidRPr="000F5A82" w:rsidRDefault="0043601A" w:rsidP="000F5A82">
      <w:pPr>
        <w:rPr>
          <w:rFonts w:ascii="Arial" w:hAnsi="Arial" w:cs="Arial"/>
        </w:rPr>
      </w:pPr>
    </w:p>
    <w:p w14:paraId="218B1C53" w14:textId="77777777" w:rsidR="00D10752" w:rsidRPr="000F5A82" w:rsidRDefault="00997AFA" w:rsidP="000F5A82">
      <w:pPr>
        <w:pStyle w:val="Titre9"/>
        <w:numPr>
          <w:ilvl w:val="0"/>
          <w:numId w:val="12"/>
        </w:numPr>
        <w:jc w:val="both"/>
        <w:rPr>
          <w:sz w:val="20"/>
          <w:szCs w:val="20"/>
        </w:rPr>
      </w:pPr>
      <w:r w:rsidRPr="000F5A82">
        <w:rPr>
          <w:sz w:val="20"/>
          <w:szCs w:val="20"/>
        </w:rPr>
        <w:t>Adresse électronique :</w:t>
      </w:r>
    </w:p>
    <w:p w14:paraId="4CD1137A" w14:textId="77777777" w:rsidR="0043601A" w:rsidRPr="000F5A82" w:rsidRDefault="0043601A" w:rsidP="000F5A82">
      <w:pPr>
        <w:rPr>
          <w:rFonts w:ascii="Arial" w:hAnsi="Arial" w:cs="Arial"/>
        </w:rPr>
      </w:pPr>
    </w:p>
    <w:p w14:paraId="202EF931" w14:textId="77777777" w:rsidR="00D10752" w:rsidRPr="000F5A82" w:rsidRDefault="00997AFA"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6BF68311" w14:textId="77777777" w:rsidR="0043601A" w:rsidRPr="000F5A82" w:rsidRDefault="0043601A" w:rsidP="000F5A82">
      <w:pPr>
        <w:rPr>
          <w:rFonts w:ascii="Arial" w:hAnsi="Arial" w:cs="Arial"/>
        </w:rPr>
      </w:pPr>
    </w:p>
    <w:p w14:paraId="2769D66E" w14:textId="77777777" w:rsidR="00D10752" w:rsidRPr="000F5A82" w:rsidRDefault="00D10752" w:rsidP="000F5A82">
      <w:pPr>
        <w:rPr>
          <w:rFonts w:ascii="Arial" w:hAnsi="Arial" w:cs="Arial"/>
        </w:rPr>
      </w:pPr>
    </w:p>
    <w:p w14:paraId="2253F562" w14:textId="77777777" w:rsidR="00D10752" w:rsidRPr="000F5A82" w:rsidRDefault="00997AFA"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0F5A82" w:rsidRDefault="00D10752" w:rsidP="000F5A82">
      <w:pPr>
        <w:rPr>
          <w:rFonts w:ascii="Arial" w:hAnsi="Arial" w:cs="Arial"/>
        </w:rPr>
      </w:pPr>
    </w:p>
    <w:p w14:paraId="3FBD8239" w14:textId="77777777" w:rsidR="00D10752" w:rsidRDefault="00D10752" w:rsidP="000F5A82">
      <w:pPr>
        <w:rPr>
          <w:rFonts w:ascii="Arial" w:hAnsi="Arial" w:cs="Arial"/>
        </w:rPr>
      </w:pPr>
    </w:p>
    <w:p w14:paraId="37E33B8F" w14:textId="77777777" w:rsidR="00EA1213" w:rsidRPr="000F5A82" w:rsidRDefault="00EA1213" w:rsidP="000F5A82">
      <w:pPr>
        <w:rPr>
          <w:rFonts w:ascii="Arial" w:hAnsi="Arial" w:cs="Arial"/>
        </w:rPr>
      </w:pPr>
    </w:p>
    <w:p w14:paraId="64399447"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FFA6441" w14:textId="77777777" w:rsidR="00D10752" w:rsidRDefault="00D10752" w:rsidP="000F5A82">
      <w:pPr>
        <w:jc w:val="both"/>
        <w:rPr>
          <w:rFonts w:ascii="Arial" w:hAnsi="Arial" w:cs="Arial"/>
          <w:b/>
          <w:bCs/>
        </w:rPr>
      </w:pPr>
    </w:p>
    <w:p w14:paraId="54232DBE" w14:textId="77777777" w:rsidR="00EA1213" w:rsidRPr="000F5A82" w:rsidRDefault="00EA1213" w:rsidP="000F5A82">
      <w:pPr>
        <w:jc w:val="both"/>
        <w:rPr>
          <w:rFonts w:ascii="Arial" w:hAnsi="Arial" w:cs="Arial"/>
          <w:b/>
          <w:bCs/>
        </w:rPr>
      </w:pPr>
    </w:p>
    <w:p w14:paraId="5FB4A4B5" w14:textId="77777777" w:rsidR="00651672" w:rsidRPr="000F5A82" w:rsidRDefault="00651672" w:rsidP="000F5A82">
      <w:pPr>
        <w:jc w:val="both"/>
        <w:rPr>
          <w:rFonts w:ascii="Arial" w:hAnsi="Arial" w:cs="Arial"/>
          <w:b/>
          <w:bCs/>
        </w:rPr>
      </w:pPr>
    </w:p>
    <w:p w14:paraId="48B7C88E" w14:textId="5875C0EA" w:rsidR="00D10752" w:rsidRPr="000F5A82" w:rsidRDefault="000F5A82" w:rsidP="006F1BFF">
      <w:pPr>
        <w:ind w:left="142" w:right="83" w:hanging="142"/>
        <w:jc w:val="both"/>
        <w:rPr>
          <w:rFonts w:ascii="Arial" w:hAnsi="Arial" w:cs="Arial"/>
        </w:rPr>
      </w:pPr>
      <w:r w:rsidRPr="000F5A82">
        <w:rPr>
          <w:rFonts w:ascii="Wingdings" w:eastAsia="Wingdings" w:hAnsi="Wingdings" w:cs="Wingdings"/>
          <w:b/>
          <w:bCs/>
          <w:color w:val="66CCFF"/>
          <w:spacing w:val="-10"/>
        </w:rPr>
        <w:t></w:t>
      </w:r>
      <w:r w:rsidR="00FD112D">
        <w:rPr>
          <w:rFonts w:ascii="Wingdings" w:eastAsia="Wingdings" w:hAnsi="Wingdings" w:cs="Wingdings"/>
          <w:b/>
          <w:bCs/>
          <w:color w:val="66CCFF"/>
          <w:spacing w:val="-10"/>
        </w:rPr>
        <w:t> </w:t>
      </w:r>
      <w:r w:rsidRPr="000F5A82">
        <w:rPr>
          <w:rFonts w:ascii="Arial" w:hAnsi="Arial" w:cs="Arial"/>
        </w:rPr>
        <w:t>Le candidat est-il une micro, une petite ou une moyenne entreprise (entreprises qui occupent moins de 250</w:t>
      </w:r>
      <w:r w:rsidR="006F1BFF">
        <w:rPr>
          <w:rFonts w:ascii="Arial" w:hAnsi="Arial" w:cs="Arial"/>
        </w:rPr>
        <w:t> </w:t>
      </w:r>
      <w:r w:rsidRPr="000F5A82">
        <w:rPr>
          <w:rFonts w:ascii="Arial" w:hAnsi="Arial" w:cs="Arial"/>
        </w:rPr>
        <w:t xml:space="preserve">personnes et dont le chiffre d'affaires annuel n'excède pas 50 millions d'euros ou dont le total du bilan annuel n'excède pas 43 millions d'euros), au sens de la </w:t>
      </w:r>
      <w:hyperlink r:id="rId22"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3" w:history="1">
        <w:r w:rsidRPr="006F1BFF">
          <w:rPr>
            <w:rStyle w:val="Lienhypertexte"/>
            <w:rFonts w:ascii="Arial" w:hAnsi="Arial" w:cs="Arial"/>
          </w:rPr>
          <w:t>Art. R.2151-13</w:t>
        </w:r>
      </w:hyperlink>
      <w:r w:rsidRPr="000F5A82">
        <w:rPr>
          <w:rFonts w:ascii="Arial" w:hAnsi="Arial" w:cs="Arial"/>
        </w:rPr>
        <w:t xml:space="preserve"> et </w:t>
      </w:r>
      <w:hyperlink r:id="rId24" w:history="1">
        <w:r w:rsidRPr="000F5A82">
          <w:rPr>
            <w:rStyle w:val="Lienhypertexte"/>
            <w:rFonts w:ascii="Arial" w:hAnsi="Arial" w:cs="Arial"/>
          </w:rPr>
          <w:t>R.2351-12</w:t>
        </w:r>
      </w:hyperlink>
      <w:r w:rsidRPr="000F5A82">
        <w:rPr>
          <w:rFonts w:ascii="Arial" w:hAnsi="Arial" w:cs="Arial"/>
        </w:rPr>
        <w:t xml:space="preserve"> du code de la commande publique) ?</w:t>
      </w:r>
    </w:p>
    <w:p w14:paraId="4D95D171" w14:textId="77777777" w:rsidR="00D10752" w:rsidRPr="000F5A82" w:rsidRDefault="00D10752" w:rsidP="000F5A82">
      <w:pPr>
        <w:jc w:val="both"/>
        <w:rPr>
          <w:rFonts w:ascii="Arial" w:hAnsi="Arial" w:cs="Arial"/>
        </w:rPr>
      </w:pPr>
    </w:p>
    <w:p w14:paraId="0790BE6F" w14:textId="77777777" w:rsidR="00D10752" w:rsidRPr="000F5A82" w:rsidRDefault="00997AF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6E66EC1" w14:textId="77777777" w:rsidR="00D10752" w:rsidRPr="000F5A82" w:rsidRDefault="00D10752" w:rsidP="000F5A82">
      <w:pPr>
        <w:ind w:left="567"/>
        <w:jc w:val="both"/>
        <w:rPr>
          <w:rFonts w:ascii="Arial" w:hAnsi="Arial" w:cs="Arial"/>
        </w:rPr>
      </w:pPr>
    </w:p>
    <w:p w14:paraId="6133D86C" w14:textId="77777777" w:rsidR="00D10752" w:rsidRPr="000F5A82" w:rsidRDefault="00997AFA"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0BE05BD7" w14:textId="77777777" w:rsidR="00EA1213" w:rsidRDefault="00EA1213">
      <w:pPr>
        <w:suppressAutoHyphens w:val="0"/>
        <w:rPr>
          <w:rFonts w:ascii="Arial" w:hAnsi="Arial" w:cs="Arial"/>
          <w:bCs/>
          <w:sz w:val="22"/>
        </w:rPr>
      </w:pPr>
    </w:p>
    <w:p w14:paraId="0375D7BB" w14:textId="77777777" w:rsidR="00EA1213" w:rsidRDefault="00EA1213">
      <w:pPr>
        <w:suppressAutoHyphens w:val="0"/>
        <w:rPr>
          <w:rFonts w:ascii="Arial" w:hAnsi="Arial" w:cs="Arial"/>
          <w:bCs/>
          <w:sz w:val="22"/>
        </w:rPr>
      </w:pPr>
    </w:p>
    <w:p w14:paraId="269E3ACC" w14:textId="77777777" w:rsidR="00EA1213" w:rsidRDefault="00EA1213">
      <w:pPr>
        <w:suppressAutoHyphens w:val="0"/>
        <w:rPr>
          <w:rFonts w:ascii="Arial" w:hAnsi="Arial" w:cs="Arial"/>
          <w:bCs/>
          <w:sz w:val="22"/>
        </w:rPr>
      </w:pPr>
    </w:p>
    <w:p w14:paraId="3663120F" w14:textId="5AE1E1BF" w:rsidR="0043601A" w:rsidRDefault="0043601A">
      <w:pPr>
        <w:suppressAutoHyphens w:val="0"/>
        <w:rPr>
          <w:rFonts w:ascii="Arial" w:hAnsi="Arial" w:cs="Arial"/>
          <w:bCs/>
          <w:sz w:val="22"/>
        </w:rPr>
      </w:pPr>
      <w:r>
        <w:rPr>
          <w:rFonts w:ascii="Arial" w:hAnsi="Arial" w:cs="Arial"/>
          <w:bCs/>
          <w:sz w:val="22"/>
        </w:rPr>
        <w:br w:type="page"/>
      </w:r>
    </w:p>
    <w:p w14:paraId="08C771E8" w14:textId="77777777" w:rsidR="00F167AD" w:rsidRDefault="00F167AD" w:rsidP="000F5A82">
      <w:pPr>
        <w:ind w:left="567"/>
        <w:jc w:val="both"/>
        <w:rPr>
          <w:rFonts w:ascii="Arial" w:hAnsi="Arial" w:cs="Arial"/>
          <w:bCs/>
          <w:sz w:val="22"/>
          <w:szCs w:val="22"/>
        </w:rPr>
      </w:pPr>
    </w:p>
    <w:p w14:paraId="375C7776" w14:textId="77777777" w:rsidR="0059545B" w:rsidRPr="004D44EB" w:rsidRDefault="0059545B" w:rsidP="000F5A82">
      <w:pPr>
        <w:ind w:left="567"/>
        <w:jc w:val="both"/>
        <w:rPr>
          <w:rFonts w:ascii="Arial" w:hAnsi="Arial" w:cs="Arial"/>
          <w:bCs/>
          <w:sz w:val="22"/>
          <w:szCs w:val="22"/>
        </w:rPr>
      </w:pPr>
    </w:p>
    <w:p w14:paraId="6669946A" w14:textId="77777777" w:rsidR="00D10752" w:rsidRPr="000F5A82" w:rsidRDefault="00997AFA"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CD18493" w14:textId="77777777" w:rsidR="004D44EB" w:rsidRDefault="004D44EB" w:rsidP="00AE4460">
      <w:pPr>
        <w:ind w:left="426" w:right="83"/>
        <w:jc w:val="both"/>
        <w:rPr>
          <w:rFonts w:ascii="Arial" w:hAnsi="Arial" w:cs="Arial"/>
          <w:i/>
          <w:iCs/>
          <w:szCs w:val="18"/>
        </w:rPr>
      </w:pPr>
    </w:p>
    <w:p w14:paraId="7B6F9D1E" w14:textId="2F8C1A16" w:rsidR="00D10752" w:rsidRPr="000F5A82" w:rsidRDefault="00997AFA"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5"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6"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7"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8"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9"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1402598" w14:textId="77777777" w:rsidR="004D44EB" w:rsidRDefault="004D44EB" w:rsidP="00AE4460">
      <w:pPr>
        <w:ind w:left="426" w:right="83"/>
        <w:jc w:val="both"/>
        <w:rPr>
          <w:rFonts w:ascii="Arial" w:hAnsi="Arial" w:cs="Arial"/>
          <w:i/>
          <w:iCs/>
          <w:szCs w:val="18"/>
        </w:rPr>
      </w:pPr>
    </w:p>
    <w:p w14:paraId="53C26E3E" w14:textId="59B0DDF7" w:rsidR="004D44EB" w:rsidRDefault="00997AFA"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Default="004D44EB" w:rsidP="00AE4460">
      <w:pPr>
        <w:ind w:left="426" w:right="83"/>
        <w:jc w:val="both"/>
        <w:rPr>
          <w:rFonts w:ascii="Arial" w:hAnsi="Arial" w:cs="Arial"/>
          <w:i/>
          <w:iCs/>
          <w:szCs w:val="18"/>
        </w:rPr>
      </w:pPr>
    </w:p>
    <w:p w14:paraId="03EB7659" w14:textId="650C13D7" w:rsidR="00D10752" w:rsidRPr="000F5A82" w:rsidRDefault="00997AFA"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3A61EC3E" w14:textId="77777777" w:rsidR="004D44EB" w:rsidRDefault="004D44EB" w:rsidP="00AE4460">
      <w:pPr>
        <w:ind w:left="426" w:right="83"/>
        <w:jc w:val="both"/>
        <w:rPr>
          <w:rFonts w:ascii="Arial" w:hAnsi="Arial" w:cs="Arial"/>
          <w:i/>
          <w:iCs/>
          <w:szCs w:val="18"/>
        </w:rPr>
      </w:pPr>
    </w:p>
    <w:p w14:paraId="7B27DDEA" w14:textId="6F480E85" w:rsidR="00D10752" w:rsidRPr="000F5A82" w:rsidRDefault="00997AFA"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0"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351DE458" w14:textId="77777777" w:rsidR="003F7CC4" w:rsidRDefault="003F7CC4" w:rsidP="000F5A82">
      <w:pPr>
        <w:jc w:val="both"/>
        <w:rPr>
          <w:rFonts w:ascii="Arial" w:hAnsi="Arial" w:cs="Arial"/>
          <w:vanish/>
        </w:rPr>
      </w:pPr>
    </w:p>
    <w:p w14:paraId="7FB7B635" w14:textId="77777777" w:rsidR="004D44EB" w:rsidRDefault="004D44EB" w:rsidP="000F5A82">
      <w:pPr>
        <w:jc w:val="both"/>
        <w:rPr>
          <w:rFonts w:ascii="Arial" w:hAnsi="Arial" w:cs="Arial"/>
          <w:vanish/>
        </w:rPr>
      </w:pPr>
    </w:p>
    <w:p w14:paraId="63989091" w14:textId="77777777" w:rsidR="00EA1213" w:rsidRDefault="00EA1213" w:rsidP="000F5A82">
      <w:pPr>
        <w:jc w:val="both"/>
        <w:rPr>
          <w:rFonts w:ascii="Arial" w:hAnsi="Arial" w:cs="Arial"/>
          <w:vanish/>
        </w:rPr>
      </w:pPr>
    </w:p>
    <w:p w14:paraId="412FC0D6" w14:textId="77777777" w:rsidR="004D44EB" w:rsidRDefault="004D44EB" w:rsidP="000F5A82">
      <w:pPr>
        <w:jc w:val="both"/>
        <w:rPr>
          <w:rFonts w:ascii="Arial" w:hAnsi="Arial" w:cs="Arial"/>
          <w:vanish/>
        </w:rPr>
      </w:pPr>
    </w:p>
    <w:p w14:paraId="14B82840" w14:textId="77ECCEFA" w:rsidR="004D44EB" w:rsidRDefault="004D44EB">
      <w:pPr>
        <w:suppressAutoHyphens w:val="0"/>
        <w:rPr>
          <w:rFonts w:ascii="Arial" w:hAnsi="Arial" w:cs="Arial"/>
          <w:vanish/>
        </w:rPr>
      </w:pPr>
      <w:r>
        <w:rPr>
          <w:rFonts w:ascii="Arial" w:hAnsi="Arial" w:cs="Arial"/>
          <w:vanish/>
        </w:rPr>
        <w:br w:type="page"/>
      </w:r>
    </w:p>
    <w:p w14:paraId="52CD41B5" w14:textId="77777777" w:rsidR="004D44EB" w:rsidRDefault="004D44EB" w:rsidP="000F5A82">
      <w:pPr>
        <w:jc w:val="both"/>
        <w:rPr>
          <w:rFonts w:ascii="Arial" w:hAnsi="Arial" w:cs="Arial"/>
          <w:vanish/>
        </w:rPr>
      </w:pPr>
    </w:p>
    <w:p w14:paraId="6A37709B"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F19B478" w14:textId="77777777" w:rsidTr="00AE4460">
        <w:trPr>
          <w:trHeight w:val="540"/>
        </w:trPr>
        <w:tc>
          <w:tcPr>
            <w:tcW w:w="1985" w:type="dxa"/>
            <w:shd w:val="clear" w:color="auto" w:fill="CCFFFF"/>
            <w:vAlign w:val="center"/>
          </w:tcPr>
          <w:p w14:paraId="206FC7FC" w14:textId="77777777" w:rsidR="00D10752" w:rsidRPr="000F5A82" w:rsidRDefault="00997AFA"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7B57DF9E" w14:textId="77777777" w:rsidR="00D10752" w:rsidRPr="000F5A82" w:rsidRDefault="00997AFA"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52A9EC4" w14:textId="77777777" w:rsidR="00D10752" w:rsidRPr="000F5A82" w:rsidRDefault="00997AFA"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5B500EF3" w14:textId="77777777" w:rsidTr="00F85387">
        <w:trPr>
          <w:trHeight w:val="1985"/>
        </w:trPr>
        <w:tc>
          <w:tcPr>
            <w:tcW w:w="1985" w:type="dxa"/>
            <w:vMerge w:val="restart"/>
            <w:vAlign w:val="center"/>
          </w:tcPr>
          <w:p w14:paraId="182D55C2" w14:textId="77777777" w:rsidR="00AE4460" w:rsidRDefault="00997AFA" w:rsidP="000F5A82">
            <w:pPr>
              <w:rPr>
                <w:rFonts w:ascii="Arial" w:hAnsi="Arial" w:cs="Arial"/>
                <w:b/>
              </w:rPr>
            </w:pPr>
            <w:r w:rsidRPr="000F5A82">
              <w:rPr>
                <w:rFonts w:ascii="Arial" w:hAnsi="Arial" w:cs="Arial"/>
                <w:b/>
              </w:rPr>
              <w:t>Marché réservé aux structures</w:t>
            </w:r>
          </w:p>
          <w:p w14:paraId="1E3FB830" w14:textId="77777777" w:rsidR="00AE4460" w:rsidRDefault="00997AFA" w:rsidP="000F5A82">
            <w:pPr>
              <w:rPr>
                <w:rFonts w:ascii="Arial" w:hAnsi="Arial" w:cs="Arial"/>
                <w:b/>
              </w:rPr>
            </w:pPr>
            <w:r w:rsidRPr="000F5A82">
              <w:rPr>
                <w:rFonts w:ascii="Arial" w:hAnsi="Arial" w:cs="Arial"/>
                <w:b/>
              </w:rPr>
              <w:t>de l’insertion</w:t>
            </w:r>
          </w:p>
          <w:p w14:paraId="0D89D292" w14:textId="77777777" w:rsidR="00AE4460" w:rsidRDefault="00997AFA" w:rsidP="000F5A82">
            <w:pPr>
              <w:rPr>
                <w:rFonts w:ascii="Arial" w:hAnsi="Arial" w:cs="Arial"/>
                <w:b/>
              </w:rPr>
            </w:pPr>
            <w:r w:rsidRPr="000F5A82">
              <w:rPr>
                <w:rFonts w:ascii="Arial" w:hAnsi="Arial" w:cs="Arial"/>
                <w:b/>
              </w:rPr>
              <w:t xml:space="preserve">par l’activité économique </w:t>
            </w:r>
          </w:p>
          <w:p w14:paraId="7B5FE94D" w14:textId="77777777" w:rsidR="00AE4460" w:rsidRDefault="00997AFA" w:rsidP="000F5A82">
            <w:pPr>
              <w:rPr>
                <w:rFonts w:ascii="Arial" w:hAnsi="Arial" w:cs="Arial"/>
                <w:b/>
              </w:rPr>
            </w:pPr>
            <w:r w:rsidRPr="000F5A82">
              <w:rPr>
                <w:rFonts w:ascii="Arial" w:hAnsi="Arial" w:cs="Arial"/>
                <w:b/>
              </w:rPr>
              <w:t xml:space="preserve">et/ou aux structures </w:t>
            </w:r>
          </w:p>
          <w:p w14:paraId="29862D01" w14:textId="77777777" w:rsidR="00D10752" w:rsidRPr="000F5A82" w:rsidRDefault="00997AFA"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1B7946EC" w14:textId="77777777" w:rsidR="00D10752" w:rsidRPr="000F5A82" w:rsidRDefault="00997AFA"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0"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0"/>
            <w:r w:rsidRPr="000F5A82">
              <w:rPr>
                <w:rFonts w:ascii="Arial" w:eastAsia="MS Gothic" w:hAnsi="Arial" w:cs="Arial"/>
              </w:rPr>
              <w:t xml:space="preserve"> </w:t>
            </w:r>
            <w:r w:rsidRPr="000F5A82">
              <w:rPr>
                <w:rFonts w:ascii="Arial" w:hAnsi="Arial" w:cs="Arial"/>
              </w:rPr>
              <w:t>Structure d’insertion par l’activité économique (</w:t>
            </w:r>
            <w:hyperlink r:id="rId31"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16A2911F"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07CC81E" w14:textId="77777777" w:rsidR="000F5A82" w:rsidRPr="000F5A82" w:rsidRDefault="000F5A82" w:rsidP="000F5A82">
            <w:pPr>
              <w:ind w:left="170" w:right="170"/>
              <w:jc w:val="both"/>
              <w:rPr>
                <w:rFonts w:ascii="Arial" w:hAnsi="Arial" w:cs="Arial"/>
                <w:sz w:val="12"/>
                <w:szCs w:val="16"/>
              </w:rPr>
            </w:pPr>
          </w:p>
          <w:p w14:paraId="3E15F50D" w14:textId="77777777" w:rsidR="00D10752" w:rsidRPr="000F5A82" w:rsidRDefault="00D10752" w:rsidP="000F5A82">
            <w:pPr>
              <w:ind w:left="170" w:right="170"/>
              <w:jc w:val="both"/>
              <w:rPr>
                <w:rFonts w:ascii="Arial" w:hAnsi="Arial" w:cs="Arial"/>
                <w:sz w:val="12"/>
                <w:szCs w:val="16"/>
              </w:rPr>
            </w:pPr>
          </w:p>
          <w:p w14:paraId="6B66B881" w14:textId="77777777" w:rsidR="00D1075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EB5C627" w14:textId="77777777" w:rsidR="00F85387" w:rsidRDefault="00F85387" w:rsidP="00F85387">
            <w:pPr>
              <w:ind w:right="170"/>
              <w:jc w:val="both"/>
              <w:rPr>
                <w:rFonts w:ascii="Arial" w:hAnsi="Arial" w:cs="Arial"/>
                <w:sz w:val="12"/>
                <w:szCs w:val="16"/>
              </w:rPr>
            </w:pPr>
          </w:p>
          <w:p w14:paraId="3EA93B3D" w14:textId="77777777" w:rsidR="00F85387" w:rsidRDefault="00F85387" w:rsidP="00F85387">
            <w:pPr>
              <w:ind w:right="170"/>
              <w:jc w:val="both"/>
              <w:rPr>
                <w:rFonts w:ascii="Arial" w:hAnsi="Arial" w:cs="Arial"/>
                <w:sz w:val="12"/>
                <w:szCs w:val="16"/>
              </w:rPr>
            </w:pPr>
          </w:p>
          <w:p w14:paraId="5DD90E6C" w14:textId="77777777" w:rsidR="00F85387" w:rsidRDefault="00F85387" w:rsidP="00F85387">
            <w:pPr>
              <w:ind w:right="170"/>
              <w:jc w:val="both"/>
              <w:rPr>
                <w:rFonts w:ascii="Arial" w:hAnsi="Arial" w:cs="Arial"/>
                <w:sz w:val="12"/>
                <w:szCs w:val="16"/>
              </w:rPr>
            </w:pPr>
          </w:p>
          <w:p w14:paraId="73BCF2C2" w14:textId="77777777" w:rsidR="00233105" w:rsidRDefault="00233105" w:rsidP="00F85387">
            <w:pPr>
              <w:ind w:right="170"/>
              <w:jc w:val="both"/>
              <w:rPr>
                <w:rFonts w:ascii="Arial" w:hAnsi="Arial" w:cs="Arial"/>
                <w:sz w:val="12"/>
                <w:szCs w:val="16"/>
              </w:rPr>
            </w:pPr>
          </w:p>
          <w:p w14:paraId="74D4FF17" w14:textId="77777777" w:rsidR="004D44EB" w:rsidRDefault="004D44EB" w:rsidP="00F85387">
            <w:pPr>
              <w:ind w:right="170"/>
              <w:jc w:val="both"/>
              <w:rPr>
                <w:rFonts w:ascii="Arial" w:hAnsi="Arial" w:cs="Arial"/>
                <w:sz w:val="12"/>
                <w:szCs w:val="16"/>
              </w:rPr>
            </w:pPr>
          </w:p>
          <w:p w14:paraId="1ECE91F5" w14:textId="77777777" w:rsidR="004D44EB" w:rsidRDefault="004D44EB" w:rsidP="00F85387">
            <w:pPr>
              <w:ind w:right="170"/>
              <w:jc w:val="both"/>
              <w:rPr>
                <w:rFonts w:ascii="Arial" w:hAnsi="Arial" w:cs="Arial"/>
                <w:sz w:val="12"/>
                <w:szCs w:val="16"/>
              </w:rPr>
            </w:pPr>
          </w:p>
          <w:p w14:paraId="319B8066" w14:textId="77777777" w:rsidR="004D44EB" w:rsidRDefault="004D44EB" w:rsidP="00F85387">
            <w:pPr>
              <w:ind w:right="170"/>
              <w:jc w:val="both"/>
              <w:rPr>
                <w:rFonts w:ascii="Arial" w:hAnsi="Arial" w:cs="Arial"/>
                <w:sz w:val="12"/>
                <w:szCs w:val="16"/>
              </w:rPr>
            </w:pPr>
          </w:p>
          <w:p w14:paraId="631370F7" w14:textId="77777777" w:rsidR="004D44EB" w:rsidRDefault="004D44EB" w:rsidP="00F85387">
            <w:pPr>
              <w:ind w:right="170"/>
              <w:jc w:val="both"/>
              <w:rPr>
                <w:rFonts w:ascii="Arial" w:hAnsi="Arial" w:cs="Arial"/>
                <w:sz w:val="12"/>
                <w:szCs w:val="16"/>
              </w:rPr>
            </w:pPr>
          </w:p>
          <w:p w14:paraId="254F2698" w14:textId="77777777" w:rsidR="00F85387" w:rsidRPr="000F5A82" w:rsidRDefault="00F85387" w:rsidP="00F85387">
            <w:pPr>
              <w:ind w:right="170"/>
              <w:jc w:val="both"/>
              <w:rPr>
                <w:rFonts w:ascii="Arial" w:hAnsi="Arial" w:cs="Arial"/>
                <w:sz w:val="12"/>
                <w:szCs w:val="16"/>
              </w:rPr>
            </w:pPr>
          </w:p>
          <w:p w14:paraId="1EFFEDBC" w14:textId="77777777" w:rsidR="000F5A82" w:rsidRPr="000F5A82" w:rsidRDefault="000F5A82" w:rsidP="000F5A82">
            <w:pPr>
              <w:ind w:right="170"/>
              <w:rPr>
                <w:rFonts w:ascii="Arial" w:hAnsi="Arial" w:cs="Arial"/>
                <w:sz w:val="12"/>
                <w:szCs w:val="16"/>
              </w:rPr>
            </w:pPr>
          </w:p>
        </w:tc>
      </w:tr>
      <w:tr w:rsidR="00D10752" w:rsidRPr="000F5A82" w14:paraId="3E7CD2EC" w14:textId="77777777" w:rsidTr="00AE4460">
        <w:tc>
          <w:tcPr>
            <w:tcW w:w="1985" w:type="dxa"/>
            <w:vMerge/>
            <w:vAlign w:val="center"/>
          </w:tcPr>
          <w:p w14:paraId="295A6F53" w14:textId="77777777" w:rsidR="00D10752" w:rsidRPr="000F5A82" w:rsidRDefault="00D10752" w:rsidP="000F5A82">
            <w:pPr>
              <w:rPr>
                <w:rFonts w:ascii="Arial" w:hAnsi="Arial" w:cs="Arial"/>
              </w:rPr>
            </w:pPr>
          </w:p>
        </w:tc>
        <w:tc>
          <w:tcPr>
            <w:tcW w:w="2835" w:type="dxa"/>
            <w:vAlign w:val="center"/>
          </w:tcPr>
          <w:p w14:paraId="0D6D7DF9" w14:textId="77777777" w:rsidR="00D10752" w:rsidRPr="000F5A82" w:rsidRDefault="00997AFA"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1"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2"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3C86837D"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E8089E" w14:textId="77777777" w:rsidR="00D10752" w:rsidRDefault="00D10752" w:rsidP="000F5A82">
            <w:pPr>
              <w:ind w:left="170" w:right="170"/>
              <w:jc w:val="both"/>
              <w:rPr>
                <w:rFonts w:ascii="Arial" w:hAnsi="Arial" w:cs="Arial"/>
                <w:sz w:val="12"/>
                <w:szCs w:val="16"/>
              </w:rPr>
            </w:pPr>
          </w:p>
          <w:p w14:paraId="6864A0E2" w14:textId="77777777" w:rsidR="00D10752" w:rsidRPr="000F5A82" w:rsidRDefault="00D10752" w:rsidP="000F5A82">
            <w:pPr>
              <w:ind w:left="170" w:right="170"/>
              <w:jc w:val="both"/>
              <w:rPr>
                <w:rFonts w:ascii="Arial" w:hAnsi="Arial" w:cs="Arial"/>
                <w:sz w:val="12"/>
                <w:szCs w:val="16"/>
              </w:rPr>
            </w:pPr>
          </w:p>
          <w:p w14:paraId="777CFD1A"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E0D1D1E" w14:textId="77777777" w:rsidR="000F5A82" w:rsidRDefault="000F5A82" w:rsidP="000F5A82">
            <w:pPr>
              <w:ind w:right="170"/>
              <w:rPr>
                <w:rFonts w:ascii="Arial" w:hAnsi="Arial" w:cs="Arial"/>
                <w:sz w:val="12"/>
                <w:szCs w:val="16"/>
              </w:rPr>
            </w:pPr>
          </w:p>
          <w:p w14:paraId="179C24BB" w14:textId="77777777" w:rsidR="004D44EB" w:rsidRDefault="004D44EB" w:rsidP="000F5A82">
            <w:pPr>
              <w:ind w:right="170"/>
              <w:rPr>
                <w:rFonts w:ascii="Arial" w:hAnsi="Arial" w:cs="Arial"/>
                <w:sz w:val="12"/>
                <w:szCs w:val="16"/>
              </w:rPr>
            </w:pPr>
          </w:p>
          <w:p w14:paraId="319DFA67" w14:textId="77777777" w:rsidR="004D44EB" w:rsidRDefault="004D44EB" w:rsidP="000F5A82">
            <w:pPr>
              <w:ind w:right="170"/>
              <w:rPr>
                <w:rFonts w:ascii="Arial" w:hAnsi="Arial" w:cs="Arial"/>
                <w:sz w:val="12"/>
                <w:szCs w:val="16"/>
              </w:rPr>
            </w:pPr>
          </w:p>
          <w:p w14:paraId="41F15A1E" w14:textId="77777777" w:rsidR="004D44EB" w:rsidRDefault="004D44EB" w:rsidP="000F5A82">
            <w:pPr>
              <w:ind w:right="170"/>
              <w:rPr>
                <w:rFonts w:ascii="Arial" w:hAnsi="Arial" w:cs="Arial"/>
                <w:sz w:val="12"/>
                <w:szCs w:val="16"/>
              </w:rPr>
            </w:pPr>
          </w:p>
          <w:p w14:paraId="1BD3B0BA" w14:textId="77777777" w:rsidR="00233105" w:rsidRDefault="00233105" w:rsidP="000F5A82">
            <w:pPr>
              <w:ind w:right="170"/>
              <w:rPr>
                <w:rFonts w:ascii="Arial" w:hAnsi="Arial" w:cs="Arial"/>
                <w:sz w:val="12"/>
                <w:szCs w:val="16"/>
              </w:rPr>
            </w:pPr>
          </w:p>
          <w:p w14:paraId="1E6F523B" w14:textId="77777777" w:rsidR="004D44EB" w:rsidRDefault="004D44EB" w:rsidP="000F5A82">
            <w:pPr>
              <w:ind w:right="170"/>
              <w:rPr>
                <w:rFonts w:ascii="Arial" w:hAnsi="Arial" w:cs="Arial"/>
                <w:sz w:val="12"/>
                <w:szCs w:val="16"/>
              </w:rPr>
            </w:pPr>
          </w:p>
          <w:p w14:paraId="6FBA0490" w14:textId="77777777" w:rsidR="00F85387" w:rsidRPr="000F5A82" w:rsidRDefault="00F85387" w:rsidP="000F5A82">
            <w:pPr>
              <w:ind w:right="170"/>
              <w:rPr>
                <w:rFonts w:ascii="Arial" w:hAnsi="Arial" w:cs="Arial"/>
                <w:sz w:val="12"/>
                <w:szCs w:val="16"/>
              </w:rPr>
            </w:pPr>
          </w:p>
          <w:p w14:paraId="0822EA22" w14:textId="77777777" w:rsidR="00D10752" w:rsidRPr="000F5A82" w:rsidRDefault="00D10752" w:rsidP="000F5A82">
            <w:pPr>
              <w:ind w:right="170"/>
              <w:rPr>
                <w:rFonts w:ascii="Arial" w:hAnsi="Arial" w:cs="Arial"/>
                <w:sz w:val="12"/>
                <w:szCs w:val="16"/>
              </w:rPr>
            </w:pPr>
          </w:p>
        </w:tc>
      </w:tr>
      <w:tr w:rsidR="00D10752" w:rsidRPr="000F5A82" w14:paraId="62A11335" w14:textId="77777777" w:rsidTr="00AE4460">
        <w:tc>
          <w:tcPr>
            <w:tcW w:w="1985" w:type="dxa"/>
            <w:vMerge/>
            <w:vAlign w:val="center"/>
          </w:tcPr>
          <w:p w14:paraId="55B486E4" w14:textId="77777777" w:rsidR="00D10752" w:rsidRPr="000F5A82" w:rsidRDefault="00D10752" w:rsidP="000F5A82">
            <w:pPr>
              <w:rPr>
                <w:rFonts w:ascii="Arial" w:hAnsi="Arial" w:cs="Arial"/>
              </w:rPr>
            </w:pPr>
          </w:p>
        </w:tc>
        <w:tc>
          <w:tcPr>
            <w:tcW w:w="2835" w:type="dxa"/>
            <w:vAlign w:val="center"/>
          </w:tcPr>
          <w:p w14:paraId="09A7CCE5" w14:textId="77777777" w:rsidR="00D10752" w:rsidRPr="000F5A82" w:rsidRDefault="00997AFA"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2"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3"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056C2E88"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241D9DF" w14:textId="77777777" w:rsidR="00D10752" w:rsidRPr="000F5A82" w:rsidRDefault="00997AFA"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534FF7E8" w14:textId="77777777" w:rsidR="00D10752" w:rsidRPr="000F5A82" w:rsidRDefault="00D10752" w:rsidP="000F5A82">
            <w:pPr>
              <w:ind w:left="170" w:right="170"/>
              <w:jc w:val="both"/>
              <w:rPr>
                <w:rFonts w:ascii="Arial" w:hAnsi="Arial" w:cs="Arial"/>
                <w:sz w:val="12"/>
                <w:szCs w:val="16"/>
              </w:rPr>
            </w:pPr>
          </w:p>
          <w:p w14:paraId="3DE66C74" w14:textId="77777777" w:rsidR="00D10752" w:rsidRPr="000F5A82" w:rsidRDefault="00997AFA"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DB6A91" w14:textId="77777777" w:rsidR="00D10752" w:rsidRPr="000F5A82" w:rsidRDefault="00D10752" w:rsidP="000F5A82">
            <w:pPr>
              <w:ind w:right="170"/>
              <w:rPr>
                <w:rFonts w:ascii="Arial" w:hAnsi="Arial" w:cs="Arial"/>
                <w:sz w:val="12"/>
                <w:szCs w:val="16"/>
              </w:rPr>
            </w:pPr>
          </w:p>
          <w:p w14:paraId="2FA2541C" w14:textId="77777777" w:rsidR="000F5A82" w:rsidRDefault="000F5A82" w:rsidP="000F5A82">
            <w:pPr>
              <w:ind w:right="170"/>
              <w:rPr>
                <w:rFonts w:ascii="Arial" w:hAnsi="Arial" w:cs="Arial"/>
                <w:sz w:val="12"/>
                <w:szCs w:val="16"/>
              </w:rPr>
            </w:pPr>
          </w:p>
          <w:p w14:paraId="6C7246A2" w14:textId="77777777" w:rsidR="004D44EB" w:rsidRDefault="004D44EB" w:rsidP="000F5A82">
            <w:pPr>
              <w:ind w:right="170"/>
              <w:rPr>
                <w:rFonts w:ascii="Arial" w:hAnsi="Arial" w:cs="Arial"/>
                <w:sz w:val="12"/>
                <w:szCs w:val="16"/>
              </w:rPr>
            </w:pPr>
          </w:p>
          <w:p w14:paraId="215F30B8" w14:textId="77777777" w:rsidR="00233105" w:rsidRDefault="00233105" w:rsidP="000F5A82">
            <w:pPr>
              <w:ind w:right="170"/>
              <w:rPr>
                <w:rFonts w:ascii="Arial" w:hAnsi="Arial" w:cs="Arial"/>
                <w:sz w:val="12"/>
                <w:szCs w:val="16"/>
              </w:rPr>
            </w:pPr>
          </w:p>
          <w:p w14:paraId="3DFDA6A9" w14:textId="77777777" w:rsidR="004D44EB" w:rsidRDefault="004D44EB" w:rsidP="000F5A82">
            <w:pPr>
              <w:ind w:right="170"/>
              <w:rPr>
                <w:rFonts w:ascii="Arial" w:hAnsi="Arial" w:cs="Arial"/>
                <w:sz w:val="12"/>
                <w:szCs w:val="16"/>
              </w:rPr>
            </w:pPr>
          </w:p>
          <w:p w14:paraId="6B9F86BE" w14:textId="77777777" w:rsidR="004D44EB" w:rsidRDefault="004D44EB" w:rsidP="000F5A82">
            <w:pPr>
              <w:ind w:right="170"/>
              <w:rPr>
                <w:rFonts w:ascii="Arial" w:hAnsi="Arial" w:cs="Arial"/>
                <w:sz w:val="12"/>
                <w:szCs w:val="16"/>
              </w:rPr>
            </w:pPr>
          </w:p>
          <w:p w14:paraId="018190EA" w14:textId="77777777" w:rsidR="000F5A82" w:rsidRPr="000F5A82" w:rsidRDefault="000F5A82" w:rsidP="000F5A82">
            <w:pPr>
              <w:ind w:right="170"/>
              <w:rPr>
                <w:rFonts w:ascii="Arial" w:hAnsi="Arial" w:cs="Arial"/>
                <w:sz w:val="12"/>
                <w:szCs w:val="16"/>
              </w:rPr>
            </w:pPr>
          </w:p>
        </w:tc>
      </w:tr>
      <w:tr w:rsidR="00D10752" w:rsidRPr="000F5A82" w14:paraId="5033A01D" w14:textId="77777777" w:rsidTr="00AE4460">
        <w:trPr>
          <w:trHeight w:val="1785"/>
        </w:trPr>
        <w:tc>
          <w:tcPr>
            <w:tcW w:w="1985" w:type="dxa"/>
            <w:vAlign w:val="center"/>
          </w:tcPr>
          <w:p w14:paraId="586ACCEB" w14:textId="77777777" w:rsidR="00AE4460" w:rsidRDefault="00997AFA" w:rsidP="000F5A82">
            <w:pPr>
              <w:rPr>
                <w:rFonts w:ascii="Arial" w:hAnsi="Arial" w:cs="Arial"/>
                <w:b/>
              </w:rPr>
            </w:pPr>
            <w:r w:rsidRPr="000F5A82">
              <w:rPr>
                <w:rFonts w:ascii="Arial" w:hAnsi="Arial" w:cs="Arial"/>
                <w:b/>
              </w:rPr>
              <w:lastRenderedPageBreak/>
              <w:t xml:space="preserve">Marché réservé aux entreprises </w:t>
            </w:r>
          </w:p>
          <w:p w14:paraId="1444318F" w14:textId="77777777" w:rsidR="00AE4460" w:rsidRDefault="00997AFA" w:rsidP="000F5A82">
            <w:pPr>
              <w:rPr>
                <w:rFonts w:ascii="Arial" w:hAnsi="Arial" w:cs="Arial"/>
                <w:b/>
              </w:rPr>
            </w:pPr>
            <w:r w:rsidRPr="000F5A82">
              <w:rPr>
                <w:rFonts w:ascii="Arial" w:hAnsi="Arial" w:cs="Arial"/>
                <w:b/>
              </w:rPr>
              <w:t xml:space="preserve">de l’économie sociale </w:t>
            </w:r>
          </w:p>
          <w:p w14:paraId="172DFACA" w14:textId="77777777" w:rsidR="00AE4460" w:rsidRDefault="00997AFA"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9FAE7EE" w14:textId="77777777" w:rsidR="00D10752" w:rsidRPr="000F5A82" w:rsidRDefault="00997AFA" w:rsidP="000F5A82">
            <w:pPr>
              <w:rPr>
                <w:rFonts w:ascii="Arial" w:hAnsi="Arial" w:cs="Arial"/>
              </w:rPr>
            </w:pPr>
            <w:r w:rsidRPr="000F5A82">
              <w:rPr>
                <w:rFonts w:ascii="Arial" w:hAnsi="Arial" w:cs="Arial"/>
                <w:sz w:val="16"/>
              </w:rPr>
              <w:t>(article L.2113-15 du code de la commande publique)</w:t>
            </w:r>
          </w:p>
        </w:tc>
        <w:tc>
          <w:tcPr>
            <w:tcW w:w="2835" w:type="dxa"/>
            <w:vAlign w:val="center"/>
          </w:tcPr>
          <w:p w14:paraId="09A0796B" w14:textId="77777777" w:rsidR="00AE4460" w:rsidRDefault="00997AFA"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3"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3"/>
            <w:r w:rsidRPr="000F5A82">
              <w:rPr>
                <w:rFonts w:ascii="Arial" w:hAnsi="Arial" w:cs="Arial"/>
              </w:rPr>
              <w:t xml:space="preserve"> Entreprise de l’économie sociale et solidaire </w:t>
            </w:r>
            <w:r w:rsidRPr="000F5A82">
              <w:rPr>
                <w:rFonts w:ascii="Arial" w:hAnsi="Arial" w:cs="Arial"/>
                <w:sz w:val="16"/>
                <w:szCs w:val="16"/>
              </w:rPr>
              <w:t>(</w:t>
            </w:r>
            <w:hyperlink r:id="rId34"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C5EBD2F" w14:textId="77777777" w:rsidR="00D10752" w:rsidRPr="000F5A82" w:rsidRDefault="00997AFA" w:rsidP="000F5A82">
            <w:pPr>
              <w:rPr>
                <w:rFonts w:ascii="Arial" w:hAnsi="Arial" w:cs="Arial"/>
              </w:rPr>
            </w:pPr>
            <w:r w:rsidRPr="000F5A82">
              <w:rPr>
                <w:rFonts w:ascii="Arial" w:hAnsi="Arial" w:cs="Arial"/>
              </w:rPr>
              <w:t>ou structure équivalente</w:t>
            </w:r>
          </w:p>
        </w:tc>
        <w:tc>
          <w:tcPr>
            <w:tcW w:w="5387" w:type="dxa"/>
          </w:tcPr>
          <w:p w14:paraId="098CA093"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06D99EC" w14:textId="77777777" w:rsidR="00F85387" w:rsidRPr="000F5A82" w:rsidRDefault="00F85387" w:rsidP="000F5A82">
            <w:pPr>
              <w:ind w:left="170" w:right="170"/>
              <w:jc w:val="both"/>
              <w:rPr>
                <w:rFonts w:ascii="Arial" w:hAnsi="Arial" w:cs="Arial"/>
                <w:sz w:val="12"/>
                <w:szCs w:val="16"/>
              </w:rPr>
            </w:pPr>
          </w:p>
          <w:p w14:paraId="0DE48B5D" w14:textId="77777777" w:rsidR="000F5A82" w:rsidRPr="000F5A82" w:rsidRDefault="000F5A82" w:rsidP="000F5A82">
            <w:pPr>
              <w:ind w:left="170" w:right="170"/>
              <w:jc w:val="both"/>
              <w:rPr>
                <w:rFonts w:ascii="Arial" w:hAnsi="Arial" w:cs="Arial"/>
                <w:sz w:val="12"/>
                <w:szCs w:val="16"/>
              </w:rPr>
            </w:pPr>
          </w:p>
          <w:p w14:paraId="13C31647" w14:textId="77777777" w:rsidR="00D1075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582C0E8" w14:textId="77777777" w:rsidR="00F85387" w:rsidRDefault="00F85387" w:rsidP="00F85387">
            <w:pPr>
              <w:ind w:right="170"/>
              <w:jc w:val="both"/>
              <w:rPr>
                <w:rFonts w:ascii="Arial" w:hAnsi="Arial" w:cs="Arial"/>
                <w:sz w:val="12"/>
                <w:szCs w:val="16"/>
              </w:rPr>
            </w:pPr>
          </w:p>
          <w:p w14:paraId="24EAA316" w14:textId="77777777" w:rsidR="00F85387" w:rsidRDefault="00F85387" w:rsidP="00F85387">
            <w:pPr>
              <w:ind w:right="170"/>
              <w:jc w:val="both"/>
              <w:rPr>
                <w:rFonts w:ascii="Arial" w:hAnsi="Arial" w:cs="Arial"/>
                <w:sz w:val="12"/>
                <w:szCs w:val="16"/>
              </w:rPr>
            </w:pPr>
          </w:p>
          <w:p w14:paraId="67AAB501" w14:textId="77777777" w:rsidR="004D44EB" w:rsidRDefault="004D44EB" w:rsidP="00F85387">
            <w:pPr>
              <w:ind w:right="170"/>
              <w:jc w:val="both"/>
              <w:rPr>
                <w:rFonts w:ascii="Arial" w:hAnsi="Arial" w:cs="Arial"/>
                <w:sz w:val="12"/>
                <w:szCs w:val="16"/>
              </w:rPr>
            </w:pPr>
          </w:p>
          <w:p w14:paraId="41252D1A" w14:textId="77777777" w:rsidR="00233105" w:rsidRDefault="00233105" w:rsidP="00F85387">
            <w:pPr>
              <w:ind w:right="170"/>
              <w:jc w:val="both"/>
              <w:rPr>
                <w:rFonts w:ascii="Arial" w:hAnsi="Arial" w:cs="Arial"/>
                <w:sz w:val="12"/>
                <w:szCs w:val="16"/>
              </w:rPr>
            </w:pPr>
          </w:p>
          <w:p w14:paraId="54B036FA" w14:textId="77777777" w:rsidR="004D44EB" w:rsidRPr="000F5A82" w:rsidRDefault="004D44EB" w:rsidP="00F85387">
            <w:pPr>
              <w:ind w:right="170"/>
              <w:jc w:val="both"/>
              <w:rPr>
                <w:rFonts w:ascii="Arial" w:hAnsi="Arial" w:cs="Arial"/>
                <w:sz w:val="12"/>
                <w:szCs w:val="16"/>
              </w:rPr>
            </w:pPr>
          </w:p>
          <w:p w14:paraId="3E3A4AB4" w14:textId="77777777" w:rsidR="00D10752" w:rsidRPr="000F5A82" w:rsidRDefault="00D10752" w:rsidP="000F5A82">
            <w:pPr>
              <w:ind w:right="170"/>
              <w:rPr>
                <w:rFonts w:ascii="Arial" w:hAnsi="Arial" w:cs="Arial"/>
                <w:sz w:val="12"/>
                <w:szCs w:val="16"/>
              </w:rPr>
            </w:pPr>
          </w:p>
          <w:p w14:paraId="117F001A" w14:textId="77777777" w:rsidR="000F5A82" w:rsidRPr="000F5A82" w:rsidRDefault="000F5A82" w:rsidP="000F5A82">
            <w:pPr>
              <w:ind w:right="170"/>
              <w:rPr>
                <w:rFonts w:ascii="Arial" w:hAnsi="Arial" w:cs="Arial"/>
                <w:sz w:val="12"/>
                <w:szCs w:val="16"/>
              </w:rPr>
            </w:pPr>
          </w:p>
        </w:tc>
      </w:tr>
      <w:tr w:rsidR="00D10752" w:rsidRPr="000F5A82" w14:paraId="630AF32A" w14:textId="77777777" w:rsidTr="00AE4460">
        <w:tc>
          <w:tcPr>
            <w:tcW w:w="1985" w:type="dxa"/>
            <w:vAlign w:val="center"/>
          </w:tcPr>
          <w:p w14:paraId="67925AFD" w14:textId="77777777" w:rsidR="00AE4460" w:rsidRDefault="00997AFA" w:rsidP="000F5A82">
            <w:pPr>
              <w:rPr>
                <w:rFonts w:ascii="Arial" w:hAnsi="Arial" w:cs="Arial"/>
                <w:b/>
              </w:rPr>
            </w:pPr>
            <w:r w:rsidRPr="000F5A82">
              <w:rPr>
                <w:rFonts w:ascii="Arial" w:hAnsi="Arial" w:cs="Arial"/>
                <w:b/>
              </w:rPr>
              <w:t>Marché réservé pénitentiaire</w:t>
            </w:r>
          </w:p>
          <w:p w14:paraId="74B98FAC" w14:textId="77777777" w:rsidR="00D10752" w:rsidRPr="000F5A82" w:rsidRDefault="00997AFA" w:rsidP="000F5A82">
            <w:pPr>
              <w:rPr>
                <w:rFonts w:ascii="Arial" w:hAnsi="Arial" w:cs="Arial"/>
                <w:b/>
              </w:rPr>
            </w:pPr>
            <w:r w:rsidRPr="000F5A82">
              <w:rPr>
                <w:rFonts w:ascii="Arial" w:hAnsi="Arial" w:cs="Arial"/>
                <w:sz w:val="16"/>
              </w:rPr>
              <w:t>(article L.2113-13-1 du code de la commande publique)</w:t>
            </w:r>
          </w:p>
        </w:tc>
        <w:tc>
          <w:tcPr>
            <w:tcW w:w="2835" w:type="dxa"/>
            <w:vAlign w:val="center"/>
          </w:tcPr>
          <w:p w14:paraId="0DC9ABAE" w14:textId="77777777" w:rsidR="00D10752" w:rsidRPr="000F5A82" w:rsidRDefault="00997AFA"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4"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0CCBDECC" w14:textId="77777777" w:rsidR="00D10752" w:rsidRPr="000F5A82" w:rsidRDefault="00997AFA"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0F5A8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423D6562" w14:textId="77777777" w:rsidR="000F5A82" w:rsidRPr="000F5A82" w:rsidRDefault="000F5A82" w:rsidP="000F5A82">
            <w:pPr>
              <w:ind w:left="170" w:right="170"/>
              <w:jc w:val="both"/>
              <w:rPr>
                <w:rFonts w:ascii="Arial" w:hAnsi="Arial" w:cs="Arial"/>
                <w:sz w:val="12"/>
                <w:szCs w:val="16"/>
              </w:rPr>
            </w:pPr>
          </w:p>
          <w:p w14:paraId="58F5CA8B" w14:textId="77777777" w:rsidR="00F85387" w:rsidRPr="000F5A82" w:rsidRDefault="00F85387" w:rsidP="000F5A82">
            <w:pPr>
              <w:ind w:left="170" w:right="170"/>
              <w:jc w:val="both"/>
              <w:rPr>
                <w:rFonts w:ascii="Arial" w:hAnsi="Arial" w:cs="Arial"/>
                <w:sz w:val="12"/>
                <w:szCs w:val="16"/>
              </w:rPr>
            </w:pPr>
          </w:p>
          <w:p w14:paraId="3BACCD8D" w14:textId="77777777" w:rsidR="00D10752" w:rsidRDefault="00997AFA"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A3F10CF" w14:textId="77777777" w:rsidR="00F85387" w:rsidRDefault="00F85387" w:rsidP="00F85387">
            <w:pPr>
              <w:ind w:right="170"/>
              <w:jc w:val="both"/>
              <w:rPr>
                <w:rFonts w:ascii="Arial" w:hAnsi="Arial" w:cs="Arial"/>
                <w:sz w:val="12"/>
                <w:szCs w:val="16"/>
              </w:rPr>
            </w:pPr>
          </w:p>
          <w:p w14:paraId="7C6DEAB2" w14:textId="77777777" w:rsidR="00F85387" w:rsidRDefault="00F85387" w:rsidP="00F85387">
            <w:pPr>
              <w:ind w:right="170"/>
              <w:jc w:val="both"/>
              <w:rPr>
                <w:rFonts w:ascii="Arial" w:hAnsi="Arial" w:cs="Arial"/>
                <w:sz w:val="12"/>
                <w:szCs w:val="16"/>
              </w:rPr>
            </w:pPr>
          </w:p>
          <w:p w14:paraId="5399E5AC" w14:textId="77777777" w:rsidR="004D44EB" w:rsidRDefault="004D44EB" w:rsidP="00F85387">
            <w:pPr>
              <w:ind w:right="170"/>
              <w:jc w:val="both"/>
              <w:rPr>
                <w:rFonts w:ascii="Arial" w:hAnsi="Arial" w:cs="Arial"/>
                <w:sz w:val="12"/>
                <w:szCs w:val="16"/>
              </w:rPr>
            </w:pPr>
          </w:p>
          <w:p w14:paraId="4F9C3C46" w14:textId="77777777" w:rsidR="004D44EB" w:rsidRDefault="004D44EB" w:rsidP="00F85387">
            <w:pPr>
              <w:ind w:right="170"/>
              <w:jc w:val="both"/>
              <w:rPr>
                <w:rFonts w:ascii="Arial" w:hAnsi="Arial" w:cs="Arial"/>
                <w:sz w:val="12"/>
                <w:szCs w:val="16"/>
              </w:rPr>
            </w:pPr>
          </w:p>
          <w:p w14:paraId="085E9523" w14:textId="77777777" w:rsidR="004D44EB" w:rsidRDefault="004D44EB" w:rsidP="00F85387">
            <w:pPr>
              <w:ind w:right="170"/>
              <w:jc w:val="both"/>
              <w:rPr>
                <w:rFonts w:ascii="Arial" w:hAnsi="Arial" w:cs="Arial"/>
                <w:sz w:val="12"/>
                <w:szCs w:val="16"/>
              </w:rPr>
            </w:pPr>
          </w:p>
          <w:p w14:paraId="18C250C1" w14:textId="77777777" w:rsidR="00233105" w:rsidRDefault="00233105" w:rsidP="00F85387">
            <w:pPr>
              <w:ind w:right="170"/>
              <w:jc w:val="both"/>
              <w:rPr>
                <w:rFonts w:ascii="Arial" w:hAnsi="Arial" w:cs="Arial"/>
                <w:sz w:val="12"/>
                <w:szCs w:val="16"/>
              </w:rPr>
            </w:pPr>
          </w:p>
          <w:p w14:paraId="4BAC9B1F" w14:textId="77777777" w:rsidR="00F85387" w:rsidRPr="000F5A82" w:rsidRDefault="00F85387" w:rsidP="00F85387">
            <w:pPr>
              <w:ind w:right="170"/>
              <w:jc w:val="both"/>
              <w:rPr>
                <w:rFonts w:ascii="Arial" w:hAnsi="Arial" w:cs="Arial"/>
                <w:sz w:val="12"/>
                <w:szCs w:val="16"/>
              </w:rPr>
            </w:pPr>
          </w:p>
          <w:p w14:paraId="3BA2790E" w14:textId="77777777" w:rsidR="00D10752" w:rsidRPr="000F5A82" w:rsidRDefault="00D10752" w:rsidP="000F5A82">
            <w:pPr>
              <w:ind w:right="170"/>
              <w:rPr>
                <w:rFonts w:ascii="Arial" w:hAnsi="Arial" w:cs="Arial"/>
                <w:sz w:val="12"/>
                <w:szCs w:val="16"/>
              </w:rPr>
            </w:pPr>
          </w:p>
        </w:tc>
      </w:tr>
    </w:tbl>
    <w:p w14:paraId="05B206A5" w14:textId="77777777" w:rsidR="00EA1213" w:rsidRDefault="00EA1213" w:rsidP="000F5A82">
      <w:pPr>
        <w:keepNext/>
        <w:jc w:val="both"/>
        <w:rPr>
          <w:rFonts w:ascii="Arial" w:hAnsi="Arial" w:cs="Arial"/>
          <w:b/>
          <w:bCs/>
          <w:sz w:val="22"/>
          <w:szCs w:val="22"/>
        </w:rPr>
      </w:pPr>
    </w:p>
    <w:p w14:paraId="64830749" w14:textId="77777777" w:rsidR="00EA1213" w:rsidRDefault="00EA1213">
      <w:pPr>
        <w:suppressAutoHyphens w:val="0"/>
        <w:rPr>
          <w:rFonts w:ascii="Arial" w:hAnsi="Arial" w:cs="Arial"/>
          <w:b/>
          <w:bCs/>
          <w:sz w:val="22"/>
          <w:szCs w:val="22"/>
        </w:rPr>
      </w:pPr>
      <w:r>
        <w:rPr>
          <w:rFonts w:ascii="Arial" w:hAnsi="Arial" w:cs="Arial"/>
          <w:b/>
          <w:bCs/>
          <w:sz w:val="22"/>
          <w:szCs w:val="22"/>
        </w:rPr>
        <w:br w:type="page"/>
      </w:r>
    </w:p>
    <w:p w14:paraId="4A794E95" w14:textId="77777777" w:rsidR="00EA1213" w:rsidRDefault="00EA1213" w:rsidP="000F5A82">
      <w:pPr>
        <w:keepNext/>
        <w:jc w:val="both"/>
        <w:rPr>
          <w:rFonts w:ascii="Arial" w:hAnsi="Arial" w:cs="Arial"/>
          <w:b/>
          <w:bCs/>
          <w:sz w:val="22"/>
          <w:szCs w:val="22"/>
        </w:rPr>
      </w:pPr>
    </w:p>
    <w:p w14:paraId="7DA2E9A4" w14:textId="657EBF2F" w:rsidR="00D10752" w:rsidRPr="000F5A82" w:rsidRDefault="00997AFA" w:rsidP="000F5A82">
      <w:pPr>
        <w:keepNext/>
        <w:jc w:val="both"/>
        <w:rPr>
          <w:rFonts w:ascii="Arial" w:hAnsi="Arial" w:cs="Arial"/>
          <w:b/>
          <w:bCs/>
          <w:sz w:val="22"/>
          <w:szCs w:val="22"/>
        </w:rPr>
      </w:pPr>
      <w:r w:rsidRPr="000F5A82">
        <w:rPr>
          <w:rFonts w:ascii="Arial" w:hAnsi="Arial" w:cs="Arial"/>
          <w:b/>
          <w:bCs/>
          <w:sz w:val="22"/>
          <w:szCs w:val="22"/>
        </w:rPr>
        <w:t>C3 - Cas spécifiques relatifs aux conditions de participation</w:t>
      </w:r>
    </w:p>
    <w:p w14:paraId="6DEA33AF" w14:textId="77777777" w:rsidR="00D10752" w:rsidRPr="000F5A82" w:rsidRDefault="00D10752" w:rsidP="000F5A82">
      <w:pPr>
        <w:keepNext/>
        <w:tabs>
          <w:tab w:val="left" w:pos="-142"/>
          <w:tab w:val="left" w:pos="4111"/>
        </w:tabs>
        <w:jc w:val="both"/>
        <w:rPr>
          <w:rFonts w:ascii="Arial" w:hAnsi="Arial" w:cs="Arial"/>
          <w:b/>
          <w:bCs/>
          <w:sz w:val="22"/>
          <w:szCs w:val="22"/>
        </w:rPr>
      </w:pPr>
    </w:p>
    <w:p w14:paraId="4CCDAB32"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5"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6"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092D894A"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0F5A82" w:rsidRDefault="00997AF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53EA6F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F98C818"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0F5A82" w:rsidRDefault="00997AFA"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0F5A82" w:rsidRDefault="00997AFA"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0F5A82" w:rsidRDefault="00997AFA"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0F5A82" w:rsidRDefault="00D10752" w:rsidP="000F5A82">
      <w:pPr>
        <w:pStyle w:val="En-tte"/>
        <w:tabs>
          <w:tab w:val="left" w:pos="2160"/>
        </w:tabs>
        <w:ind w:left="284"/>
        <w:jc w:val="both"/>
        <w:rPr>
          <w:rFonts w:ascii="Arial" w:hAnsi="Arial" w:cs="Arial"/>
          <w:iCs/>
          <w:sz w:val="16"/>
          <w:szCs w:val="18"/>
        </w:rPr>
      </w:pPr>
    </w:p>
    <w:p w14:paraId="10AAB7F9" w14:textId="77777777" w:rsidR="00D10752" w:rsidRPr="000F5A82" w:rsidRDefault="00997AFA"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0607772" w14:textId="77777777" w:rsidR="00D10752" w:rsidRPr="000F5A82" w:rsidRDefault="00D10752" w:rsidP="000F5A82">
      <w:pPr>
        <w:pStyle w:val="En-tte"/>
        <w:ind w:left="993"/>
        <w:jc w:val="both"/>
        <w:rPr>
          <w:rFonts w:ascii="Arial" w:hAnsi="Arial" w:cs="Arial"/>
          <w:iCs/>
          <w:sz w:val="16"/>
          <w:szCs w:val="18"/>
        </w:rPr>
      </w:pPr>
    </w:p>
    <w:p w14:paraId="0FD30C6F" w14:textId="77777777" w:rsidR="00D10752" w:rsidRPr="000F5A82" w:rsidRDefault="00D10752" w:rsidP="000F5A82">
      <w:pPr>
        <w:pStyle w:val="En-tte"/>
        <w:ind w:left="993"/>
        <w:jc w:val="both"/>
        <w:rPr>
          <w:rFonts w:ascii="Arial" w:hAnsi="Arial" w:cs="Arial"/>
          <w:iCs/>
          <w:sz w:val="16"/>
          <w:szCs w:val="18"/>
        </w:rPr>
      </w:pPr>
    </w:p>
    <w:p w14:paraId="2E90C4C2" w14:textId="77777777" w:rsidR="00D10752" w:rsidRPr="000F5A82" w:rsidRDefault="00997AFA"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02D924CC" w14:textId="77777777" w:rsidR="00D10752" w:rsidRDefault="00D10752" w:rsidP="000F5A82">
      <w:pPr>
        <w:pStyle w:val="En-tte"/>
        <w:tabs>
          <w:tab w:val="left" w:pos="0"/>
          <w:tab w:val="left" w:pos="2160"/>
        </w:tabs>
        <w:ind w:left="993"/>
        <w:jc w:val="both"/>
        <w:rPr>
          <w:rFonts w:ascii="Arial" w:hAnsi="Arial" w:cs="Arial"/>
          <w:iCs/>
          <w:sz w:val="16"/>
          <w:szCs w:val="18"/>
        </w:rPr>
      </w:pPr>
    </w:p>
    <w:p w14:paraId="5F655563" w14:textId="77777777" w:rsidR="000F5A82" w:rsidRPr="000F5A82" w:rsidRDefault="000F5A82" w:rsidP="000F5A82">
      <w:pPr>
        <w:pStyle w:val="En-tte"/>
        <w:tabs>
          <w:tab w:val="left" w:pos="0"/>
          <w:tab w:val="left" w:pos="2160"/>
        </w:tabs>
        <w:ind w:left="993"/>
        <w:jc w:val="both"/>
        <w:rPr>
          <w:rFonts w:ascii="Arial" w:hAnsi="Arial" w:cs="Arial"/>
          <w:iCs/>
          <w:sz w:val="16"/>
          <w:szCs w:val="18"/>
        </w:rPr>
      </w:pPr>
    </w:p>
    <w:p w14:paraId="4D89A868"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7"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21FABE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0F5A82" w:rsidRDefault="00997AFA"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EC8E586" w14:textId="77777777" w:rsidR="00D10752" w:rsidRPr="000F5A82" w:rsidRDefault="00997AFA"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0F5A82" w:rsidRDefault="000F5A82" w:rsidP="000F5A82">
      <w:pPr>
        <w:tabs>
          <w:tab w:val="left" w:pos="-142"/>
          <w:tab w:val="left" w:pos="4111"/>
        </w:tabs>
        <w:rPr>
          <w:rFonts w:ascii="Arial" w:hAnsi="Arial" w:cs="Arial"/>
          <w:b/>
          <w:bCs/>
          <w:sz w:val="22"/>
          <w:szCs w:val="22"/>
        </w:rPr>
      </w:pPr>
    </w:p>
    <w:tbl>
      <w:tblPr>
        <w:tblW w:w="10065" w:type="dxa"/>
        <w:shd w:val="clear" w:color="auto" w:fill="465F9D"/>
        <w:tblLook w:val="04A0" w:firstRow="1" w:lastRow="0" w:firstColumn="1" w:lastColumn="0" w:noHBand="0" w:noVBand="1"/>
      </w:tblPr>
      <w:tblGrid>
        <w:gridCol w:w="10065"/>
      </w:tblGrid>
      <w:tr w:rsidR="00D10752" w:rsidRPr="000F5A82" w14:paraId="3AE4446B" w14:textId="77777777" w:rsidTr="00EA1213">
        <w:trPr>
          <w:trHeight w:val="629"/>
        </w:trPr>
        <w:tc>
          <w:tcPr>
            <w:tcW w:w="10065" w:type="dxa"/>
            <w:shd w:val="clear" w:color="auto" w:fill="465F9D"/>
            <w:vAlign w:val="center"/>
          </w:tcPr>
          <w:p w14:paraId="0B78A79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EC0F0D7" w14:textId="3A74D25C"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2218E51" w14:textId="77777777" w:rsidR="00D10752" w:rsidRPr="000F5A82" w:rsidRDefault="00D10752" w:rsidP="000F5A82">
      <w:pPr>
        <w:tabs>
          <w:tab w:val="left" w:pos="-142"/>
          <w:tab w:val="left" w:pos="4111"/>
        </w:tabs>
        <w:rPr>
          <w:rFonts w:ascii="Arial" w:hAnsi="Arial" w:cs="Arial"/>
          <w:b/>
          <w:bCs/>
          <w:sz w:val="22"/>
          <w:szCs w:val="22"/>
        </w:rPr>
      </w:pPr>
    </w:p>
    <w:p w14:paraId="3C5DA446" w14:textId="77777777" w:rsidR="00F167AD" w:rsidRDefault="00997AF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73EC04" w14:textId="77777777" w:rsidR="00D10752" w:rsidRPr="000F5A82" w:rsidRDefault="00997AFA"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D324672" w14:textId="77777777" w:rsidR="00D10752" w:rsidRPr="000F5A82" w:rsidRDefault="00997AFA"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CC559F5" w14:textId="77777777" w:rsidR="00D10752" w:rsidRPr="000F5A82" w:rsidRDefault="00D10752" w:rsidP="000F5A82">
      <w:pPr>
        <w:rPr>
          <w:rFonts w:ascii="Arial" w:hAnsi="Arial" w:cs="Arial"/>
        </w:rPr>
      </w:pPr>
    </w:p>
    <w:p w14:paraId="5A18DDF9"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07088EB9" w14:textId="77777777" w:rsidR="00D10752" w:rsidRPr="000F5A82" w:rsidRDefault="00D10752" w:rsidP="000F5A82">
      <w:pPr>
        <w:jc w:val="both"/>
        <w:rPr>
          <w:rFonts w:ascii="Arial" w:hAnsi="Arial" w:cs="Arial"/>
          <w:i/>
          <w:sz w:val="18"/>
        </w:rPr>
      </w:pPr>
    </w:p>
    <w:p w14:paraId="6E580CF2" w14:textId="77777777" w:rsidR="00D10752" w:rsidRPr="000F5A82" w:rsidRDefault="00D10752" w:rsidP="000F5A82">
      <w:pPr>
        <w:jc w:val="both"/>
        <w:rPr>
          <w:rFonts w:ascii="Arial" w:hAnsi="Arial" w:cs="Arial"/>
          <w:i/>
          <w:sz w:val="18"/>
        </w:rPr>
      </w:pPr>
    </w:p>
    <w:p w14:paraId="42F59387" w14:textId="77777777" w:rsidR="00D10752" w:rsidRDefault="00D10752" w:rsidP="000F5A82">
      <w:pPr>
        <w:jc w:val="both"/>
        <w:rPr>
          <w:rFonts w:ascii="Arial" w:hAnsi="Arial" w:cs="Arial"/>
          <w:i/>
          <w:sz w:val="18"/>
        </w:rPr>
      </w:pPr>
    </w:p>
    <w:p w14:paraId="6229865F" w14:textId="77777777" w:rsidR="00F167AD" w:rsidRPr="000F5A82" w:rsidRDefault="00F167AD" w:rsidP="000F5A82">
      <w:pPr>
        <w:jc w:val="both"/>
        <w:rPr>
          <w:rFonts w:ascii="Arial" w:hAnsi="Arial" w:cs="Arial"/>
          <w:i/>
          <w:sz w:val="18"/>
        </w:rPr>
      </w:pPr>
    </w:p>
    <w:p w14:paraId="6E14CCAA" w14:textId="77777777" w:rsidR="00D10752" w:rsidRPr="000F5A82" w:rsidRDefault="00D10752" w:rsidP="000F5A82">
      <w:pPr>
        <w:jc w:val="both"/>
        <w:rPr>
          <w:rFonts w:ascii="Arial" w:hAnsi="Arial" w:cs="Arial"/>
          <w:i/>
          <w:sz w:val="18"/>
        </w:rPr>
      </w:pPr>
    </w:p>
    <w:p w14:paraId="2EFC9403" w14:textId="77777777" w:rsidR="00D10752" w:rsidRPr="000F5A82" w:rsidRDefault="00D10752" w:rsidP="000F5A82">
      <w:pPr>
        <w:jc w:val="both"/>
        <w:rPr>
          <w:rFonts w:ascii="Arial" w:hAnsi="Arial" w:cs="Arial"/>
          <w:i/>
          <w:sz w:val="18"/>
        </w:rPr>
      </w:pPr>
    </w:p>
    <w:p w14:paraId="2AC7137A"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Default="00D10752" w:rsidP="000F5A82">
      <w:pPr>
        <w:jc w:val="both"/>
        <w:rPr>
          <w:rFonts w:ascii="Arial" w:hAnsi="Arial" w:cs="Arial"/>
          <w:i/>
          <w:sz w:val="18"/>
        </w:rPr>
      </w:pPr>
    </w:p>
    <w:p w14:paraId="18FBAD78" w14:textId="77777777" w:rsidR="00C9684C" w:rsidRDefault="00C9684C" w:rsidP="000F5A82">
      <w:pPr>
        <w:jc w:val="both"/>
        <w:rPr>
          <w:rFonts w:ascii="Arial" w:hAnsi="Arial" w:cs="Arial"/>
          <w:i/>
          <w:sz w:val="18"/>
        </w:rPr>
      </w:pPr>
    </w:p>
    <w:p w14:paraId="01AB55EA" w14:textId="250BA735" w:rsidR="00C9684C" w:rsidRDefault="00C9684C">
      <w:pPr>
        <w:suppressAutoHyphens w:val="0"/>
        <w:rPr>
          <w:rFonts w:ascii="Arial" w:hAnsi="Arial" w:cs="Arial"/>
          <w:i/>
          <w:sz w:val="18"/>
        </w:rPr>
      </w:pPr>
      <w:r>
        <w:rPr>
          <w:rFonts w:ascii="Arial" w:hAnsi="Arial" w:cs="Arial"/>
          <w:i/>
          <w:sz w:val="18"/>
        </w:rPr>
        <w:br w:type="page"/>
      </w:r>
    </w:p>
    <w:p w14:paraId="4B1A74BF" w14:textId="77777777" w:rsidR="00C9684C" w:rsidRPr="000F5A82" w:rsidRDefault="00C9684C" w:rsidP="000F5A82">
      <w:pPr>
        <w:jc w:val="both"/>
        <w:rPr>
          <w:rFonts w:ascii="Arial" w:hAnsi="Arial" w:cs="Arial"/>
          <w:i/>
          <w:sz w:val="18"/>
        </w:rPr>
      </w:pPr>
    </w:p>
    <w:p w14:paraId="508C9E06" w14:textId="77777777" w:rsidR="00D10752" w:rsidRDefault="00D10752" w:rsidP="000F5A82">
      <w:pPr>
        <w:jc w:val="both"/>
        <w:rPr>
          <w:rFonts w:ascii="Arial" w:hAnsi="Arial" w:cs="Arial"/>
          <w:i/>
          <w:sz w:val="18"/>
        </w:rPr>
      </w:pPr>
    </w:p>
    <w:p w14:paraId="6AC57D8C"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56E4C29" w14:textId="77777777" w:rsidR="00D10752" w:rsidRPr="000F5A82" w:rsidRDefault="00997AFA"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36C94BD" w14:textId="77777777" w:rsidR="00D10752" w:rsidRPr="000F5A82" w:rsidRDefault="00D10752" w:rsidP="000F5A82">
      <w:pPr>
        <w:jc w:val="both"/>
        <w:rPr>
          <w:rFonts w:ascii="Arial" w:hAnsi="Arial" w:cs="Arial"/>
          <w:sz w:val="18"/>
        </w:rPr>
      </w:pPr>
    </w:p>
    <w:p w14:paraId="5792FA50" w14:textId="77777777" w:rsidR="00D10752" w:rsidRPr="000F5A82" w:rsidRDefault="00997AFA" w:rsidP="000F5A82">
      <w:pPr>
        <w:ind w:left="284"/>
        <w:jc w:val="both"/>
        <w:rPr>
          <w:rFonts w:ascii="Arial" w:hAnsi="Arial" w:cs="Arial"/>
          <w:sz w:val="16"/>
        </w:rPr>
      </w:pPr>
      <w:r w:rsidRPr="000F5A82">
        <w:rPr>
          <w:rFonts w:ascii="Arial" w:hAnsi="Arial" w:cs="Arial"/>
          <w:sz w:val="16"/>
        </w:rPr>
        <w:t>- Adresse(s) internet :</w:t>
      </w:r>
    </w:p>
    <w:p w14:paraId="714A110C" w14:textId="77777777" w:rsidR="00D10752" w:rsidRPr="000F5A82" w:rsidRDefault="00D10752" w:rsidP="000F5A82">
      <w:pPr>
        <w:ind w:left="284"/>
        <w:jc w:val="both"/>
        <w:rPr>
          <w:rFonts w:ascii="Arial" w:hAnsi="Arial" w:cs="Arial"/>
          <w:sz w:val="16"/>
        </w:rPr>
      </w:pPr>
    </w:p>
    <w:p w14:paraId="417CF8AA" w14:textId="77777777" w:rsidR="00D10752" w:rsidRPr="000F5A82" w:rsidRDefault="00D10752" w:rsidP="000F5A82">
      <w:pPr>
        <w:ind w:left="284"/>
        <w:jc w:val="both"/>
        <w:rPr>
          <w:rFonts w:ascii="Arial" w:hAnsi="Arial" w:cs="Arial"/>
          <w:sz w:val="16"/>
        </w:rPr>
      </w:pPr>
    </w:p>
    <w:p w14:paraId="725C5C9C" w14:textId="77777777" w:rsidR="00D10752" w:rsidRPr="000F5A82" w:rsidRDefault="00997AFA" w:rsidP="000F5A82">
      <w:pPr>
        <w:ind w:left="284"/>
        <w:jc w:val="both"/>
        <w:rPr>
          <w:rFonts w:ascii="Arial" w:hAnsi="Arial" w:cs="Arial"/>
          <w:sz w:val="16"/>
        </w:rPr>
      </w:pPr>
      <w:r w:rsidRPr="000F5A82">
        <w:rPr>
          <w:rFonts w:ascii="Arial" w:hAnsi="Arial" w:cs="Arial"/>
          <w:sz w:val="16"/>
        </w:rPr>
        <w:t>- Renseignements nécessaires pour y accéder :</w:t>
      </w:r>
    </w:p>
    <w:p w14:paraId="5C59B81E" w14:textId="77777777" w:rsidR="00D10752" w:rsidRPr="000F5A82" w:rsidRDefault="00D10752" w:rsidP="000F5A82">
      <w:pPr>
        <w:ind w:left="284"/>
        <w:jc w:val="both"/>
        <w:rPr>
          <w:rFonts w:ascii="Arial" w:hAnsi="Arial" w:cs="Arial"/>
          <w:sz w:val="16"/>
        </w:rPr>
      </w:pPr>
    </w:p>
    <w:p w14:paraId="0D8CF4C8" w14:textId="77777777" w:rsidR="00D10752" w:rsidRPr="000F5A82" w:rsidRDefault="00D10752" w:rsidP="000F5A82">
      <w:pPr>
        <w:ind w:left="284"/>
        <w:jc w:val="both"/>
        <w:rPr>
          <w:rFonts w:ascii="Arial" w:hAnsi="Arial" w:cs="Arial"/>
          <w:sz w:val="16"/>
        </w:rPr>
      </w:pPr>
    </w:p>
    <w:p w14:paraId="739747BD" w14:textId="77777777" w:rsidR="00D10752" w:rsidRDefault="00D10752" w:rsidP="000F5A82">
      <w:pPr>
        <w:ind w:left="284"/>
        <w:jc w:val="both"/>
        <w:rPr>
          <w:rFonts w:ascii="Arial" w:hAnsi="Arial" w:cs="Arial"/>
          <w:sz w:val="16"/>
        </w:rPr>
      </w:pPr>
    </w:p>
    <w:p w14:paraId="0DA80883" w14:textId="77777777" w:rsidR="000F5A82" w:rsidRPr="000F5A82" w:rsidRDefault="000F5A82" w:rsidP="000F5A82">
      <w:pPr>
        <w:ind w:left="284"/>
        <w:jc w:val="both"/>
        <w:rPr>
          <w:rFonts w:ascii="Arial" w:hAnsi="Arial" w:cs="Arial"/>
          <w:sz w:val="16"/>
        </w:rPr>
      </w:pPr>
    </w:p>
    <w:p w14:paraId="025B3DF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2418E5C" w14:textId="77777777" w:rsidTr="00F85387">
        <w:trPr>
          <w:trHeight w:val="653"/>
        </w:trPr>
        <w:tc>
          <w:tcPr>
            <w:tcW w:w="10136" w:type="dxa"/>
            <w:shd w:val="clear" w:color="auto" w:fill="465F9D"/>
            <w:vAlign w:val="center"/>
          </w:tcPr>
          <w:p w14:paraId="0165054D"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1B8902EA"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57FF57C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Default="00997AF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B95D7BA" w14:textId="77777777" w:rsidR="00D10752" w:rsidRPr="000F5A82" w:rsidRDefault="00997AFA"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E81FB5F" w14:textId="77777777" w:rsidR="00D10752" w:rsidRPr="000F5A82" w:rsidRDefault="00D10752" w:rsidP="000F5A82">
      <w:pPr>
        <w:ind w:left="284"/>
        <w:rPr>
          <w:rFonts w:ascii="Arial" w:hAnsi="Arial" w:cs="Arial"/>
        </w:rPr>
      </w:pPr>
    </w:p>
    <w:p w14:paraId="0B954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79F6CF67"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428DE480" w14:textId="77777777">
        <w:trPr>
          <w:trHeight w:val="737"/>
        </w:trPr>
        <w:tc>
          <w:tcPr>
            <w:tcW w:w="2566" w:type="dxa"/>
            <w:tcBorders>
              <w:top w:val="single" w:sz="8" w:space="0" w:color="000000"/>
              <w:left w:val="single" w:sz="8" w:space="0" w:color="000000"/>
              <w:bottom w:val="single" w:sz="4" w:space="0" w:color="000000"/>
            </w:tcBorders>
          </w:tcPr>
          <w:p w14:paraId="0C7F9CDB"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16B1298B" w14:textId="77777777" w:rsidR="00D10752" w:rsidRPr="000F5A82" w:rsidRDefault="00997AF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259384E0" w14:textId="77777777" w:rsidR="00D10752" w:rsidRPr="000F5A82" w:rsidRDefault="00997AF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275D54E0" w14:textId="77777777" w:rsidR="00D10752" w:rsidRPr="000F5A82" w:rsidRDefault="00997AFA"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5907BE87" w14:textId="77777777">
        <w:trPr>
          <w:trHeight w:val="737"/>
        </w:trPr>
        <w:tc>
          <w:tcPr>
            <w:tcW w:w="2566" w:type="dxa"/>
            <w:tcBorders>
              <w:top w:val="single" w:sz="4" w:space="0" w:color="000000"/>
              <w:left w:val="single" w:sz="8" w:space="0" w:color="000000"/>
              <w:bottom w:val="single" w:sz="8" w:space="0" w:color="000000"/>
            </w:tcBorders>
          </w:tcPr>
          <w:p w14:paraId="5883D525" w14:textId="77777777" w:rsidR="00D10752" w:rsidRPr="000F5A82" w:rsidRDefault="00997AFA"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5494D3B1" w14:textId="77777777" w:rsidR="00D10752" w:rsidRPr="000F5A82" w:rsidRDefault="00D10752" w:rsidP="000F5A82">
            <w:pPr>
              <w:tabs>
                <w:tab w:val="left" w:pos="864"/>
              </w:tabs>
              <w:snapToGrid w:val="0"/>
              <w:rPr>
                <w:rFonts w:ascii="Arial" w:hAnsi="Arial" w:cs="Arial"/>
                <w:sz w:val="16"/>
                <w:szCs w:val="16"/>
              </w:rPr>
            </w:pPr>
          </w:p>
          <w:p w14:paraId="6C8A12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07FB6DD6"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53B16F4D"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9D4B269" w14:textId="77777777">
        <w:trPr>
          <w:trHeight w:val="737"/>
        </w:trPr>
        <w:tc>
          <w:tcPr>
            <w:tcW w:w="2566" w:type="dxa"/>
            <w:tcBorders>
              <w:left w:val="single" w:sz="8" w:space="0" w:color="000000"/>
              <w:bottom w:val="single" w:sz="8" w:space="0" w:color="000000"/>
            </w:tcBorders>
          </w:tcPr>
          <w:p w14:paraId="19252DEB" w14:textId="77777777" w:rsidR="00D10752" w:rsidRPr="000F5A82" w:rsidRDefault="00997AFA"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425F40ED" w14:textId="77777777" w:rsidR="00D10752" w:rsidRPr="000F5A82" w:rsidRDefault="00D10752" w:rsidP="000F5A82">
            <w:pPr>
              <w:tabs>
                <w:tab w:val="left" w:pos="864"/>
              </w:tabs>
              <w:snapToGrid w:val="0"/>
              <w:rPr>
                <w:rFonts w:ascii="Arial" w:hAnsi="Arial" w:cs="Arial"/>
                <w:sz w:val="16"/>
                <w:szCs w:val="16"/>
              </w:rPr>
            </w:pPr>
          </w:p>
          <w:p w14:paraId="5B4A928C" w14:textId="77777777" w:rsidR="00D10752" w:rsidRPr="000F5A82" w:rsidRDefault="00997AF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56E4E584" w14:textId="77777777" w:rsidR="00D10752" w:rsidRPr="000F5A82" w:rsidRDefault="00D10752" w:rsidP="000F5A82">
            <w:pPr>
              <w:tabs>
                <w:tab w:val="left" w:pos="864"/>
              </w:tabs>
              <w:snapToGrid w:val="0"/>
              <w:jc w:val="right"/>
              <w:rPr>
                <w:rFonts w:ascii="Arial" w:hAnsi="Arial" w:cs="Arial"/>
                <w:sz w:val="16"/>
                <w:szCs w:val="16"/>
              </w:rPr>
            </w:pPr>
          </w:p>
          <w:p w14:paraId="2645DEEF" w14:textId="77777777" w:rsidR="00D10752" w:rsidRPr="000F5A82" w:rsidRDefault="00997AFA"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61863277" w14:textId="77777777" w:rsidR="00D10752" w:rsidRPr="000F5A82" w:rsidRDefault="00D10752" w:rsidP="000F5A82">
            <w:pPr>
              <w:tabs>
                <w:tab w:val="left" w:pos="864"/>
              </w:tabs>
              <w:snapToGrid w:val="0"/>
              <w:jc w:val="right"/>
              <w:rPr>
                <w:rFonts w:ascii="Arial" w:hAnsi="Arial" w:cs="Arial"/>
                <w:sz w:val="16"/>
                <w:szCs w:val="16"/>
              </w:rPr>
            </w:pPr>
          </w:p>
          <w:p w14:paraId="744AEF8C" w14:textId="77777777" w:rsidR="00D10752" w:rsidRPr="000F5A82" w:rsidRDefault="00997AFA" w:rsidP="000F5A82">
            <w:pPr>
              <w:tabs>
                <w:tab w:val="left" w:pos="864"/>
              </w:tabs>
              <w:snapToGrid w:val="0"/>
              <w:jc w:val="right"/>
              <w:rPr>
                <w:rFonts w:ascii="Arial" w:hAnsi="Arial" w:cs="Arial"/>
              </w:rPr>
            </w:pPr>
            <w:r w:rsidRPr="000F5A82">
              <w:rPr>
                <w:rFonts w:ascii="Arial" w:hAnsi="Arial" w:cs="Arial"/>
                <w:sz w:val="16"/>
                <w:szCs w:val="16"/>
              </w:rPr>
              <w:t>%</w:t>
            </w:r>
          </w:p>
        </w:tc>
      </w:tr>
    </w:tbl>
    <w:p w14:paraId="6FCD5D5A" w14:textId="77777777" w:rsidR="00D10752" w:rsidRPr="000F5A82" w:rsidRDefault="00D10752" w:rsidP="000F5A82">
      <w:pPr>
        <w:tabs>
          <w:tab w:val="left" w:pos="864"/>
        </w:tabs>
        <w:jc w:val="both"/>
        <w:rPr>
          <w:rFonts w:ascii="Arial" w:hAnsi="Arial" w:cs="Arial"/>
        </w:rPr>
      </w:pPr>
    </w:p>
    <w:p w14:paraId="34834599" w14:textId="77777777" w:rsidR="00D10752" w:rsidRPr="000F5A82" w:rsidRDefault="00997AFA"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0F5A82" w:rsidRDefault="00D10752" w:rsidP="000F5A82">
      <w:pPr>
        <w:tabs>
          <w:tab w:val="left" w:pos="864"/>
        </w:tabs>
        <w:jc w:val="both"/>
        <w:rPr>
          <w:rFonts w:ascii="Arial" w:hAnsi="Arial" w:cs="Arial"/>
        </w:rPr>
      </w:pPr>
    </w:p>
    <w:p w14:paraId="670474C4" w14:textId="77777777" w:rsidR="00D10752" w:rsidRPr="000F5A82" w:rsidRDefault="00997AFA" w:rsidP="000F5A82">
      <w:pPr>
        <w:tabs>
          <w:tab w:val="left" w:pos="864"/>
        </w:tabs>
        <w:ind w:left="567"/>
        <w:jc w:val="both"/>
        <w:rPr>
          <w:rFonts w:ascii="Arial" w:hAnsi="Arial" w:cs="Arial"/>
        </w:rPr>
      </w:pPr>
      <w:r w:rsidRPr="000F5A82">
        <w:rPr>
          <w:rFonts w:ascii="Arial" w:hAnsi="Arial" w:cs="Arial"/>
        </w:rPr>
        <w:t>……./…………./……</w:t>
      </w:r>
    </w:p>
    <w:p w14:paraId="3100722C" w14:textId="77777777" w:rsidR="00D10752" w:rsidRPr="000F5A82" w:rsidRDefault="00D10752" w:rsidP="000F5A82">
      <w:pPr>
        <w:tabs>
          <w:tab w:val="left" w:pos="864"/>
        </w:tabs>
        <w:jc w:val="both"/>
        <w:rPr>
          <w:rFonts w:ascii="Arial" w:hAnsi="Arial" w:cs="Arial"/>
        </w:rPr>
      </w:pPr>
    </w:p>
    <w:p w14:paraId="7928DC32"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2F945EAE" w14:textId="77777777" w:rsidR="00D10752" w:rsidRDefault="00997AFA"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Default="000F5A82" w:rsidP="000F5A82">
      <w:pPr>
        <w:jc w:val="both"/>
        <w:rPr>
          <w:rFonts w:ascii="Arial" w:hAnsi="Arial" w:cs="Arial"/>
          <w:i/>
          <w:sz w:val="18"/>
        </w:rPr>
      </w:pPr>
    </w:p>
    <w:p w14:paraId="431FCF9B" w14:textId="77777777" w:rsidR="000F5A82" w:rsidRPr="000F5A82" w:rsidRDefault="000F5A82" w:rsidP="000F5A82">
      <w:pPr>
        <w:jc w:val="both"/>
        <w:rPr>
          <w:rFonts w:ascii="Arial" w:hAnsi="Arial" w:cs="Arial"/>
          <w:i/>
          <w:sz w:val="18"/>
        </w:rPr>
      </w:pPr>
    </w:p>
    <w:p w14:paraId="366C49B2"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3540A14" w14:textId="77777777" w:rsidR="00D10752" w:rsidRPr="000F5A82" w:rsidRDefault="00D10752" w:rsidP="000F5A82">
      <w:pPr>
        <w:tabs>
          <w:tab w:val="left" w:pos="864"/>
        </w:tabs>
        <w:jc w:val="both"/>
        <w:rPr>
          <w:rFonts w:ascii="Arial" w:hAnsi="Arial" w:cs="Arial"/>
        </w:rPr>
      </w:pPr>
    </w:p>
    <w:p w14:paraId="7A1387FD" w14:textId="77777777" w:rsidR="00D10752" w:rsidRPr="000F5A82" w:rsidRDefault="00997AFA"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9"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5A54F64F" w14:textId="70DFEFAA" w:rsidR="00D10752" w:rsidRPr="000F5A82" w:rsidRDefault="00997AFA"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087A293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518BE7C4" w14:textId="77777777" w:rsidR="000F5A82" w:rsidRPr="000F5A82" w:rsidRDefault="000F5A82" w:rsidP="000F5A82">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7F471A4C"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0"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65C8DC7A" w14:textId="77777777" w:rsidR="00D10752" w:rsidRPr="000F5A82" w:rsidRDefault="00D10752" w:rsidP="000F5A82">
      <w:pPr>
        <w:tabs>
          <w:tab w:val="left" w:pos="864"/>
        </w:tabs>
        <w:jc w:val="both"/>
        <w:rPr>
          <w:rFonts w:ascii="Arial" w:hAnsi="Arial" w:cs="Arial"/>
        </w:rPr>
      </w:pPr>
    </w:p>
    <w:p w14:paraId="65BF32B9" w14:textId="058494D2" w:rsidR="00D10752" w:rsidRPr="000F5A82" w:rsidRDefault="00997AFA"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gratuitement, ainsi que l’ensemble des renseignements nécessaires pour y accéder :</w:t>
      </w:r>
    </w:p>
    <w:p w14:paraId="7309CD74" w14:textId="77777777" w:rsidR="00D10752" w:rsidRPr="000F5A82" w:rsidRDefault="00997AF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A1BCAB5" w14:textId="77777777" w:rsidR="00D10752" w:rsidRPr="000F5A82" w:rsidRDefault="00D10752" w:rsidP="000F5A82">
      <w:pPr>
        <w:rPr>
          <w:rFonts w:ascii="Arial" w:hAnsi="Arial" w:cs="Arial"/>
          <w:sz w:val="18"/>
        </w:rPr>
      </w:pPr>
    </w:p>
    <w:p w14:paraId="773C6D6C" w14:textId="77777777" w:rsidR="00D10752" w:rsidRPr="000F5A82" w:rsidRDefault="00997AFA" w:rsidP="000F5A82">
      <w:pPr>
        <w:ind w:left="284"/>
        <w:rPr>
          <w:rFonts w:ascii="Arial" w:hAnsi="Arial" w:cs="Arial"/>
          <w:sz w:val="16"/>
        </w:rPr>
      </w:pPr>
      <w:r w:rsidRPr="000F5A82">
        <w:rPr>
          <w:rFonts w:ascii="Arial" w:hAnsi="Arial" w:cs="Arial"/>
          <w:sz w:val="16"/>
        </w:rPr>
        <w:t>- Adresse internet :</w:t>
      </w:r>
    </w:p>
    <w:p w14:paraId="643EC91C" w14:textId="77777777" w:rsidR="00D10752" w:rsidRPr="000F5A82" w:rsidRDefault="00D10752" w:rsidP="000F5A82">
      <w:pPr>
        <w:ind w:left="284"/>
        <w:rPr>
          <w:rFonts w:ascii="Arial" w:hAnsi="Arial" w:cs="Arial"/>
          <w:sz w:val="16"/>
        </w:rPr>
      </w:pPr>
    </w:p>
    <w:p w14:paraId="57B62132" w14:textId="77777777" w:rsidR="00D10752" w:rsidRPr="000F5A82" w:rsidRDefault="00D10752" w:rsidP="000F5A82">
      <w:pPr>
        <w:ind w:left="284"/>
        <w:rPr>
          <w:rFonts w:ascii="Arial" w:hAnsi="Arial" w:cs="Arial"/>
          <w:sz w:val="16"/>
        </w:rPr>
      </w:pPr>
    </w:p>
    <w:p w14:paraId="012455D5" w14:textId="77777777" w:rsidR="00D10752" w:rsidRPr="000F5A82" w:rsidRDefault="00D10752" w:rsidP="000F5A82">
      <w:pPr>
        <w:ind w:left="284"/>
        <w:rPr>
          <w:rFonts w:ascii="Arial" w:hAnsi="Arial" w:cs="Arial"/>
          <w:sz w:val="16"/>
        </w:rPr>
      </w:pPr>
    </w:p>
    <w:p w14:paraId="69FD779C" w14:textId="77777777" w:rsidR="00D10752" w:rsidRPr="000F5A82" w:rsidRDefault="00997AFA" w:rsidP="000F5A82">
      <w:pPr>
        <w:ind w:left="284"/>
        <w:rPr>
          <w:rFonts w:ascii="Arial" w:hAnsi="Arial" w:cs="Arial"/>
          <w:sz w:val="16"/>
        </w:rPr>
      </w:pPr>
      <w:r w:rsidRPr="000F5A82">
        <w:rPr>
          <w:rFonts w:ascii="Arial" w:hAnsi="Arial" w:cs="Arial"/>
          <w:sz w:val="16"/>
        </w:rPr>
        <w:t>- Renseignements nécessaires pour y accéder :</w:t>
      </w:r>
    </w:p>
    <w:p w14:paraId="3BE29475" w14:textId="77777777" w:rsidR="00D10752" w:rsidRPr="000F5A82" w:rsidRDefault="00D10752" w:rsidP="000F5A82">
      <w:pPr>
        <w:ind w:left="284"/>
        <w:rPr>
          <w:rFonts w:ascii="Arial" w:hAnsi="Arial" w:cs="Arial"/>
        </w:rPr>
      </w:pPr>
    </w:p>
    <w:p w14:paraId="7E662A50" w14:textId="77777777" w:rsidR="00D10752" w:rsidRDefault="00D10752" w:rsidP="000F5A82">
      <w:pPr>
        <w:ind w:left="284"/>
        <w:rPr>
          <w:rFonts w:ascii="Arial" w:hAnsi="Arial" w:cs="Arial"/>
        </w:rPr>
      </w:pPr>
    </w:p>
    <w:p w14:paraId="307228CA" w14:textId="77777777" w:rsidR="00F167AD" w:rsidRDefault="00F167AD" w:rsidP="000F5A82">
      <w:pPr>
        <w:ind w:left="284"/>
        <w:rPr>
          <w:rFonts w:ascii="Arial" w:hAnsi="Arial" w:cs="Arial"/>
        </w:rPr>
      </w:pPr>
    </w:p>
    <w:p w14:paraId="26938C40" w14:textId="77777777" w:rsidR="00F167AD" w:rsidRDefault="00F167AD" w:rsidP="000F5A82">
      <w:pPr>
        <w:ind w:left="284"/>
        <w:rPr>
          <w:rFonts w:ascii="Arial" w:hAnsi="Arial" w:cs="Arial"/>
        </w:rPr>
      </w:pPr>
    </w:p>
    <w:p w14:paraId="057835F1" w14:textId="77777777" w:rsidR="00F167AD" w:rsidRDefault="00F167AD" w:rsidP="000F5A82">
      <w:pPr>
        <w:ind w:left="284"/>
        <w:rPr>
          <w:rFonts w:ascii="Arial" w:hAnsi="Arial" w:cs="Arial"/>
        </w:rPr>
      </w:pPr>
    </w:p>
    <w:p w14:paraId="6FBA04FD" w14:textId="77777777" w:rsidR="00F167AD" w:rsidRPr="000F5A82" w:rsidRDefault="00F167AD" w:rsidP="000F5A82">
      <w:pPr>
        <w:ind w:left="284"/>
        <w:rPr>
          <w:rFonts w:ascii="Arial" w:hAnsi="Arial" w:cs="Arial"/>
        </w:rPr>
      </w:pPr>
    </w:p>
    <w:p w14:paraId="4E5E3EB8" w14:textId="77777777" w:rsidR="00D10752" w:rsidRPr="000F5A82" w:rsidRDefault="00D10752" w:rsidP="000F5A82">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1F8B7536" w14:textId="77777777" w:rsidTr="00F85387">
        <w:tc>
          <w:tcPr>
            <w:tcW w:w="9994" w:type="dxa"/>
            <w:shd w:val="clear" w:color="auto" w:fill="465F9D"/>
            <w:vAlign w:val="center"/>
          </w:tcPr>
          <w:p w14:paraId="1098E66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54CB8A74"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41C4F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Default="00997AFA"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D9C485D" w14:textId="77777777" w:rsidR="00D10752" w:rsidRPr="000F5A82" w:rsidRDefault="00997AFA"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F90D20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F52D5A3" w14:textId="77777777" w:rsidR="00D10752" w:rsidRPr="000F5A82" w:rsidRDefault="00D10752" w:rsidP="000F5A82">
      <w:pPr>
        <w:pStyle w:val="En-tte"/>
        <w:tabs>
          <w:tab w:val="clear" w:pos="4536"/>
          <w:tab w:val="clear" w:pos="9072"/>
          <w:tab w:val="left" w:pos="864"/>
        </w:tabs>
        <w:rPr>
          <w:rFonts w:ascii="Arial" w:hAnsi="Arial" w:cs="Arial"/>
        </w:rPr>
      </w:pPr>
    </w:p>
    <w:p w14:paraId="07DABE29" w14:textId="77777777" w:rsidR="00D10752" w:rsidRPr="000F5A82" w:rsidRDefault="00D10752" w:rsidP="000F5A82">
      <w:pPr>
        <w:pStyle w:val="En-tte"/>
        <w:tabs>
          <w:tab w:val="clear" w:pos="4536"/>
          <w:tab w:val="clear" w:pos="9072"/>
          <w:tab w:val="left" w:pos="864"/>
        </w:tabs>
        <w:rPr>
          <w:rFonts w:ascii="Arial" w:hAnsi="Arial" w:cs="Arial"/>
        </w:rPr>
      </w:pPr>
    </w:p>
    <w:p w14:paraId="32CFFA03" w14:textId="77777777" w:rsidR="0021569F" w:rsidRPr="00BA09CC" w:rsidRDefault="0021569F" w:rsidP="0021569F">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6FB717BC" w14:textId="77777777" w:rsidR="0021569F" w:rsidRPr="000A7582" w:rsidRDefault="0021569F" w:rsidP="0021569F">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21569F" w:rsidRPr="000A7582" w14:paraId="189DE8CE" w14:textId="77777777" w:rsidTr="003775E6">
        <w:trPr>
          <w:trHeight w:val="737"/>
        </w:trPr>
        <w:tc>
          <w:tcPr>
            <w:tcW w:w="2566" w:type="dxa"/>
            <w:tcBorders>
              <w:top w:val="single" w:sz="8" w:space="0" w:color="000000"/>
              <w:left w:val="single" w:sz="8" w:space="0" w:color="000000"/>
              <w:bottom w:val="single" w:sz="4" w:space="0" w:color="000000"/>
            </w:tcBorders>
          </w:tcPr>
          <w:p w14:paraId="5E166E8C" w14:textId="77777777" w:rsidR="0021569F" w:rsidRPr="000A7582" w:rsidRDefault="0021569F" w:rsidP="003775E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1D9BD664" w14:textId="77777777" w:rsidR="0021569F" w:rsidRPr="000A7582" w:rsidRDefault="0021569F" w:rsidP="003775E6">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7E7C7285" w14:textId="77777777" w:rsidR="0021569F" w:rsidRPr="000A7582" w:rsidRDefault="0021569F" w:rsidP="003775E6">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0742615D" w14:textId="77777777" w:rsidR="0021569F" w:rsidRPr="000A7582" w:rsidRDefault="0021569F" w:rsidP="003775E6">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21569F" w:rsidRPr="000A7582" w14:paraId="0113AA7F" w14:textId="77777777" w:rsidTr="003775E6">
        <w:trPr>
          <w:trHeight w:val="737"/>
        </w:trPr>
        <w:tc>
          <w:tcPr>
            <w:tcW w:w="2566" w:type="dxa"/>
            <w:tcBorders>
              <w:top w:val="single" w:sz="4" w:space="0" w:color="000000"/>
              <w:left w:val="single" w:sz="8" w:space="0" w:color="000000"/>
              <w:bottom w:val="single" w:sz="8" w:space="0" w:color="000000"/>
            </w:tcBorders>
          </w:tcPr>
          <w:p w14:paraId="7CF8ED44" w14:textId="77777777" w:rsidR="0021569F" w:rsidRPr="000A7582" w:rsidRDefault="0021569F" w:rsidP="003775E6">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74B34003" w14:textId="77777777" w:rsidR="0021569F" w:rsidRPr="000A7582" w:rsidRDefault="0021569F" w:rsidP="003775E6">
            <w:pPr>
              <w:tabs>
                <w:tab w:val="left" w:pos="864"/>
              </w:tabs>
              <w:snapToGrid w:val="0"/>
              <w:spacing w:before="120" w:after="120"/>
              <w:rPr>
                <w:rFonts w:ascii="Arial" w:hAnsi="Arial" w:cs="Arial"/>
                <w:sz w:val="16"/>
                <w:szCs w:val="16"/>
              </w:rPr>
            </w:pPr>
          </w:p>
          <w:p w14:paraId="1BABAC1A" w14:textId="77777777" w:rsidR="0021569F" w:rsidRPr="000A7582" w:rsidRDefault="0021569F" w:rsidP="003775E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23F62269" w14:textId="77777777" w:rsidR="0021569F" w:rsidRPr="000A7582" w:rsidRDefault="0021569F" w:rsidP="003775E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3492DC21" w14:textId="77777777" w:rsidR="0021569F" w:rsidRPr="000A7582" w:rsidRDefault="0021569F" w:rsidP="003775E6">
            <w:pPr>
              <w:tabs>
                <w:tab w:val="left" w:pos="864"/>
              </w:tabs>
              <w:snapToGrid w:val="0"/>
              <w:spacing w:before="120" w:after="120"/>
              <w:jc w:val="right"/>
              <w:rPr>
                <w:rFonts w:ascii="Arial" w:hAnsi="Arial" w:cs="Arial"/>
                <w:sz w:val="16"/>
                <w:szCs w:val="16"/>
              </w:rPr>
            </w:pPr>
          </w:p>
        </w:tc>
      </w:tr>
      <w:tr w:rsidR="0021569F" w:rsidRPr="000A7582" w14:paraId="060FFCBA" w14:textId="77777777" w:rsidTr="003775E6">
        <w:trPr>
          <w:trHeight w:val="737"/>
        </w:trPr>
        <w:tc>
          <w:tcPr>
            <w:tcW w:w="2566" w:type="dxa"/>
            <w:tcBorders>
              <w:left w:val="single" w:sz="8" w:space="0" w:color="000000"/>
              <w:bottom w:val="single" w:sz="8" w:space="0" w:color="000000"/>
            </w:tcBorders>
          </w:tcPr>
          <w:p w14:paraId="6A8068B5" w14:textId="77777777" w:rsidR="0021569F" w:rsidRPr="000A7582" w:rsidRDefault="0021569F" w:rsidP="003775E6">
            <w:pPr>
              <w:tabs>
                <w:tab w:val="left" w:pos="864"/>
              </w:tabs>
              <w:snapToGrid w:val="0"/>
              <w:spacing w:before="180" w:after="180"/>
              <w:rPr>
                <w:rFonts w:ascii="Arial" w:hAnsi="Arial" w:cs="Arial"/>
                <w:sz w:val="16"/>
                <w:szCs w:val="16"/>
              </w:rPr>
            </w:pPr>
            <w:r>
              <w:rPr>
                <w:rFonts w:ascii="Arial" w:hAnsi="Arial" w:cs="Arial"/>
              </w:rPr>
              <w:t>Dt personnel d’encadrement</w:t>
            </w:r>
          </w:p>
        </w:tc>
        <w:tc>
          <w:tcPr>
            <w:tcW w:w="2565" w:type="dxa"/>
            <w:tcBorders>
              <w:left w:val="single" w:sz="8" w:space="0" w:color="000000"/>
              <w:bottom w:val="single" w:sz="8" w:space="0" w:color="000000"/>
            </w:tcBorders>
          </w:tcPr>
          <w:p w14:paraId="5B3DC5CA" w14:textId="77777777" w:rsidR="0021569F" w:rsidRPr="000A7582" w:rsidRDefault="0021569F" w:rsidP="003775E6">
            <w:pPr>
              <w:tabs>
                <w:tab w:val="left" w:pos="864"/>
              </w:tabs>
              <w:snapToGrid w:val="0"/>
              <w:spacing w:before="120" w:after="120"/>
              <w:rPr>
                <w:rFonts w:ascii="Arial" w:hAnsi="Arial" w:cs="Arial"/>
                <w:sz w:val="16"/>
                <w:szCs w:val="16"/>
              </w:rPr>
            </w:pPr>
          </w:p>
          <w:p w14:paraId="6BD9BA1C" w14:textId="77777777" w:rsidR="0021569F" w:rsidRPr="000A7582" w:rsidRDefault="0021569F" w:rsidP="003775E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1AC5BB4F" w14:textId="77777777" w:rsidR="0021569F" w:rsidRPr="000A7582" w:rsidRDefault="0021569F" w:rsidP="003775E6">
            <w:pPr>
              <w:tabs>
                <w:tab w:val="left" w:pos="864"/>
              </w:tabs>
              <w:snapToGrid w:val="0"/>
              <w:spacing w:before="120" w:after="120"/>
              <w:jc w:val="right"/>
              <w:rPr>
                <w:rFonts w:ascii="Arial" w:hAnsi="Arial" w:cs="Arial"/>
                <w:sz w:val="16"/>
                <w:szCs w:val="16"/>
              </w:rPr>
            </w:pPr>
          </w:p>
          <w:p w14:paraId="2EAF9859" w14:textId="77777777" w:rsidR="0021569F" w:rsidRPr="000A7582" w:rsidRDefault="0021569F" w:rsidP="003775E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1744F39" w14:textId="77777777" w:rsidR="0021569F" w:rsidRPr="000A7582" w:rsidRDefault="0021569F" w:rsidP="003775E6">
            <w:pPr>
              <w:tabs>
                <w:tab w:val="left" w:pos="864"/>
              </w:tabs>
              <w:snapToGrid w:val="0"/>
              <w:spacing w:before="120" w:after="120"/>
              <w:jc w:val="right"/>
              <w:rPr>
                <w:rFonts w:ascii="Arial" w:hAnsi="Arial" w:cs="Arial"/>
              </w:rPr>
            </w:pPr>
          </w:p>
        </w:tc>
      </w:tr>
    </w:tbl>
    <w:p w14:paraId="2E5F15D5" w14:textId="77777777" w:rsidR="0021569F" w:rsidRPr="000F5A82" w:rsidRDefault="0021569F" w:rsidP="0021569F">
      <w:pPr>
        <w:pStyle w:val="En-tte"/>
        <w:tabs>
          <w:tab w:val="clear" w:pos="4536"/>
          <w:tab w:val="clear" w:pos="9072"/>
          <w:tab w:val="left" w:pos="864"/>
        </w:tabs>
        <w:rPr>
          <w:rFonts w:ascii="Arial" w:hAnsi="Arial" w:cs="Arial"/>
        </w:rPr>
      </w:pPr>
    </w:p>
    <w:p w14:paraId="6DBDEC9B" w14:textId="77777777" w:rsidR="00D10752" w:rsidRPr="000F5A82" w:rsidRDefault="00D10752" w:rsidP="000F5A82">
      <w:pPr>
        <w:pStyle w:val="En-tte"/>
        <w:tabs>
          <w:tab w:val="clear" w:pos="4536"/>
          <w:tab w:val="clear" w:pos="9072"/>
          <w:tab w:val="left" w:pos="864"/>
        </w:tabs>
        <w:rPr>
          <w:rFonts w:ascii="Arial" w:hAnsi="Arial" w:cs="Arial"/>
        </w:rPr>
      </w:pPr>
    </w:p>
    <w:p w14:paraId="2A2ADB9D" w14:textId="77777777" w:rsidR="00D10752" w:rsidRPr="000F5A82" w:rsidRDefault="00D10752" w:rsidP="000F5A82">
      <w:pPr>
        <w:pStyle w:val="En-tte"/>
        <w:tabs>
          <w:tab w:val="clear" w:pos="4536"/>
          <w:tab w:val="clear" w:pos="9072"/>
          <w:tab w:val="left" w:pos="864"/>
        </w:tabs>
        <w:rPr>
          <w:rFonts w:ascii="Arial" w:hAnsi="Arial" w:cs="Arial"/>
        </w:rPr>
      </w:pPr>
    </w:p>
    <w:p w14:paraId="4937DFB0" w14:textId="77777777" w:rsidR="00D10752" w:rsidRPr="000F5A82" w:rsidRDefault="00D10752" w:rsidP="000F5A82">
      <w:pPr>
        <w:pStyle w:val="En-tte"/>
        <w:tabs>
          <w:tab w:val="clear" w:pos="4536"/>
          <w:tab w:val="clear" w:pos="9072"/>
          <w:tab w:val="left" w:pos="864"/>
        </w:tabs>
        <w:rPr>
          <w:rFonts w:ascii="Arial" w:hAnsi="Arial" w:cs="Arial"/>
        </w:rPr>
      </w:pPr>
    </w:p>
    <w:p w14:paraId="7F8D51FA"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B8EEB5D" w14:textId="77777777" w:rsidR="00D10752" w:rsidRPr="000F5A82" w:rsidRDefault="00D10752" w:rsidP="000F5A82">
      <w:pPr>
        <w:pStyle w:val="En-tte"/>
        <w:tabs>
          <w:tab w:val="clear" w:pos="4536"/>
          <w:tab w:val="clear" w:pos="9072"/>
          <w:tab w:val="left" w:pos="864"/>
        </w:tabs>
        <w:rPr>
          <w:rFonts w:ascii="Arial" w:hAnsi="Arial" w:cs="Arial"/>
        </w:rPr>
      </w:pPr>
    </w:p>
    <w:p w14:paraId="64E83F40" w14:textId="77777777" w:rsidR="00D10752" w:rsidRPr="000F5A82" w:rsidRDefault="00997AFA"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CCF6CD1" w14:textId="77777777" w:rsidR="00D10752" w:rsidRPr="000F5A82" w:rsidRDefault="00997AFA"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7C8E5D59" w14:textId="77777777" w:rsidR="00D10752" w:rsidRPr="000F5A82" w:rsidRDefault="00D10752" w:rsidP="000F5A82">
      <w:pPr>
        <w:pStyle w:val="En-tte"/>
        <w:tabs>
          <w:tab w:val="left" w:pos="864"/>
        </w:tabs>
        <w:rPr>
          <w:rFonts w:ascii="Arial" w:hAnsi="Arial" w:cs="Arial"/>
        </w:rPr>
      </w:pPr>
    </w:p>
    <w:p w14:paraId="7CA00DD9" w14:textId="77777777" w:rsidR="00D10752" w:rsidRPr="000F5A82" w:rsidRDefault="00997AFA" w:rsidP="000F5A82">
      <w:pPr>
        <w:ind w:left="284"/>
        <w:rPr>
          <w:rFonts w:ascii="Arial" w:hAnsi="Arial" w:cs="Arial"/>
          <w:sz w:val="16"/>
        </w:rPr>
      </w:pPr>
      <w:r w:rsidRPr="000F5A82">
        <w:rPr>
          <w:rFonts w:ascii="Arial" w:hAnsi="Arial" w:cs="Arial"/>
          <w:sz w:val="16"/>
        </w:rPr>
        <w:t>- Adresse internet :</w:t>
      </w:r>
    </w:p>
    <w:p w14:paraId="23403B0A" w14:textId="77777777" w:rsidR="00D10752" w:rsidRPr="000F5A82" w:rsidRDefault="00D10752" w:rsidP="000F5A82">
      <w:pPr>
        <w:pStyle w:val="En-tte"/>
        <w:tabs>
          <w:tab w:val="left" w:pos="864"/>
        </w:tabs>
        <w:rPr>
          <w:rFonts w:ascii="Arial" w:hAnsi="Arial" w:cs="Arial"/>
        </w:rPr>
      </w:pPr>
    </w:p>
    <w:p w14:paraId="7225B630" w14:textId="77777777" w:rsidR="00D10752" w:rsidRPr="000F5A82" w:rsidRDefault="00D10752" w:rsidP="000F5A82">
      <w:pPr>
        <w:pStyle w:val="En-tte"/>
        <w:tabs>
          <w:tab w:val="left" w:pos="864"/>
        </w:tabs>
        <w:rPr>
          <w:rFonts w:ascii="Arial" w:hAnsi="Arial" w:cs="Arial"/>
        </w:rPr>
      </w:pPr>
    </w:p>
    <w:p w14:paraId="2BCB3B30" w14:textId="77777777" w:rsidR="00D10752" w:rsidRPr="000F5A82" w:rsidRDefault="00997AFA" w:rsidP="000F5A82">
      <w:pPr>
        <w:ind w:left="284"/>
        <w:rPr>
          <w:rFonts w:ascii="Arial" w:hAnsi="Arial" w:cs="Arial"/>
          <w:sz w:val="16"/>
        </w:rPr>
      </w:pPr>
      <w:r w:rsidRPr="000F5A82">
        <w:rPr>
          <w:rFonts w:ascii="Arial" w:hAnsi="Arial" w:cs="Arial"/>
          <w:sz w:val="16"/>
        </w:rPr>
        <w:t>- Renseignements nécessaires pour y accéder :</w:t>
      </w:r>
    </w:p>
    <w:p w14:paraId="2EAA5BB5" w14:textId="77777777" w:rsidR="00D10752" w:rsidRPr="000F5A82" w:rsidRDefault="00D10752" w:rsidP="000F5A82">
      <w:pPr>
        <w:ind w:left="284"/>
        <w:rPr>
          <w:rFonts w:ascii="Arial" w:hAnsi="Arial" w:cs="Arial"/>
          <w:sz w:val="16"/>
        </w:rPr>
      </w:pPr>
    </w:p>
    <w:p w14:paraId="588CFC3B" w14:textId="77777777" w:rsidR="00D10752" w:rsidRPr="000F5A82" w:rsidRDefault="00D10752" w:rsidP="000F5A82">
      <w:pPr>
        <w:ind w:left="284"/>
        <w:rPr>
          <w:rFonts w:ascii="Arial" w:hAnsi="Arial" w:cs="Arial"/>
        </w:rPr>
      </w:pPr>
    </w:p>
    <w:p w14:paraId="33B5363B" w14:textId="77777777" w:rsidR="00D10752" w:rsidRDefault="00D10752" w:rsidP="000F5A82">
      <w:pPr>
        <w:pStyle w:val="En-tte"/>
        <w:tabs>
          <w:tab w:val="left" w:pos="864"/>
        </w:tabs>
        <w:rPr>
          <w:rFonts w:ascii="Arial" w:hAnsi="Arial" w:cs="Arial"/>
        </w:rPr>
      </w:pPr>
    </w:p>
    <w:p w14:paraId="0342AAE9" w14:textId="0AC5935C" w:rsidR="00066ED5" w:rsidRDefault="00066ED5">
      <w:pPr>
        <w:suppressAutoHyphens w:val="0"/>
        <w:rPr>
          <w:rFonts w:ascii="Arial" w:hAnsi="Arial" w:cs="Arial"/>
        </w:rPr>
      </w:pPr>
      <w:r>
        <w:rPr>
          <w:rFonts w:ascii="Arial" w:hAnsi="Arial" w:cs="Arial"/>
        </w:rPr>
        <w:br w:type="page"/>
      </w:r>
    </w:p>
    <w:p w14:paraId="2FA36A29" w14:textId="0629E934" w:rsidR="000F5A82" w:rsidRPr="000F5A82" w:rsidRDefault="000F5A82" w:rsidP="000F5A82">
      <w:pPr>
        <w:pStyle w:val="En-tte"/>
        <w:tabs>
          <w:tab w:val="left" w:pos="864"/>
        </w:tabs>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267C7AC" w14:textId="77777777" w:rsidTr="00F85387">
        <w:trPr>
          <w:trHeight w:val="712"/>
        </w:trPr>
        <w:tc>
          <w:tcPr>
            <w:tcW w:w="9994" w:type="dxa"/>
            <w:shd w:val="clear" w:color="auto" w:fill="465F9D"/>
            <w:vAlign w:val="center"/>
          </w:tcPr>
          <w:p w14:paraId="2B2C859C"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t>G</w:t>
            </w:r>
            <w:r w:rsidRPr="000F5A82">
              <w:rPr>
                <w:rFonts w:ascii="Arial" w:hAnsi="Arial" w:cs="Arial"/>
                <w:b/>
                <w:bCs/>
                <w:color w:val="FFFFFF"/>
                <w:sz w:val="22"/>
                <w:szCs w:val="22"/>
              </w:rPr>
              <w:t xml:space="preserve"> - Capacités des opérateurs économiques sur lesquels le candidat individuel </w:t>
            </w:r>
          </w:p>
          <w:p w14:paraId="660E6C90"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263F8E2" w14:textId="77777777" w:rsidR="00D10752" w:rsidRPr="000F5A82" w:rsidRDefault="00997AFA"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2"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3"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04FE96C" w14:textId="77777777" w:rsidR="00D10752" w:rsidRPr="000F5A82" w:rsidRDefault="00997AFA"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4BA7654" w14:textId="77777777" w:rsidR="000F5A82" w:rsidRPr="000F5A82" w:rsidRDefault="000F5A82" w:rsidP="000F5A82">
      <w:pPr>
        <w:tabs>
          <w:tab w:val="left" w:pos="576"/>
        </w:tabs>
        <w:rPr>
          <w:rFonts w:ascii="Arial" w:hAnsi="Arial" w:cs="Arial"/>
          <w:iCs/>
        </w:rPr>
      </w:pPr>
    </w:p>
    <w:p w14:paraId="505A40CB" w14:textId="77777777" w:rsidR="00D10752" w:rsidRPr="000F5A82" w:rsidRDefault="00997AFA"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31749082" w14:textId="77777777" w:rsidR="00D10752" w:rsidRPr="000F5A82" w:rsidRDefault="00997AFA"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FD89255"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0F5A82" w:rsidRDefault="00997AFA" w:rsidP="000F5A82">
            <w:pPr>
              <w:jc w:val="center"/>
              <w:rPr>
                <w:rFonts w:ascii="Arial" w:hAnsi="Arial" w:cs="Arial"/>
                <w:b/>
              </w:rPr>
            </w:pPr>
            <w:r w:rsidRPr="000F5A82">
              <w:rPr>
                <w:rFonts w:ascii="Arial" w:hAnsi="Arial" w:cs="Arial"/>
                <w:b/>
              </w:rPr>
              <w:t>N°</w:t>
            </w:r>
          </w:p>
          <w:p w14:paraId="54B74B8E" w14:textId="77777777" w:rsidR="00D10752" w:rsidRPr="000F5A82" w:rsidRDefault="00997AFA" w:rsidP="000F5A82">
            <w:pPr>
              <w:jc w:val="center"/>
              <w:rPr>
                <w:rFonts w:ascii="Arial" w:hAnsi="Arial" w:cs="Arial"/>
                <w:b/>
              </w:rPr>
            </w:pPr>
            <w:r w:rsidRPr="000F5A82">
              <w:rPr>
                <w:rFonts w:ascii="Arial" w:hAnsi="Arial" w:cs="Arial"/>
                <w:b/>
              </w:rPr>
              <w:t>du</w:t>
            </w:r>
          </w:p>
          <w:p w14:paraId="16DA6A3E" w14:textId="77777777" w:rsidR="00D10752" w:rsidRPr="000F5A82" w:rsidRDefault="00997AFA"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42A9654" w14:textId="77777777" w:rsidR="00B017BE" w:rsidRDefault="00997AFA" w:rsidP="000F5A82">
            <w:pPr>
              <w:jc w:val="center"/>
              <w:rPr>
                <w:rFonts w:ascii="Arial" w:hAnsi="Arial" w:cs="Arial"/>
                <w:b/>
              </w:rPr>
            </w:pPr>
            <w:r w:rsidRPr="000F5A82">
              <w:rPr>
                <w:rFonts w:ascii="Arial" w:hAnsi="Arial" w:cs="Arial"/>
                <w:b/>
              </w:rPr>
              <w:t xml:space="preserve">Nom du membre </w:t>
            </w:r>
          </w:p>
          <w:p w14:paraId="00D5EB23" w14:textId="77777777" w:rsidR="00D10752" w:rsidRPr="000F5A82" w:rsidRDefault="00997AFA"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29AA504B" w14:textId="77777777" w:rsidR="00B017BE" w:rsidRDefault="00997AFA" w:rsidP="000F5A82">
            <w:pPr>
              <w:jc w:val="center"/>
              <w:rPr>
                <w:rFonts w:ascii="Arial" w:hAnsi="Arial" w:cs="Arial"/>
                <w:b/>
              </w:rPr>
            </w:pPr>
            <w:r w:rsidRPr="000F5A82">
              <w:rPr>
                <w:rFonts w:ascii="Arial" w:hAnsi="Arial" w:cs="Arial"/>
                <w:b/>
              </w:rPr>
              <w:t xml:space="preserve">Nom commercial et dénomination sociale, </w:t>
            </w:r>
          </w:p>
          <w:p w14:paraId="05D71808" w14:textId="77777777" w:rsidR="00B017BE" w:rsidRDefault="00997AFA"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7C18E29" w14:textId="77777777" w:rsidR="00B017BE" w:rsidRDefault="00997AFA" w:rsidP="000F5A82">
            <w:pPr>
              <w:jc w:val="center"/>
              <w:rPr>
                <w:rFonts w:ascii="Arial" w:hAnsi="Arial" w:cs="Arial"/>
                <w:b/>
              </w:rPr>
            </w:pPr>
            <w:r w:rsidRPr="000F5A82">
              <w:rPr>
                <w:rFonts w:ascii="Arial" w:hAnsi="Arial" w:cs="Arial"/>
                <w:b/>
              </w:rPr>
              <w:t xml:space="preserve"> numéro SIRET de l’opérateur sur les capacités duquel le candidat </w:t>
            </w:r>
          </w:p>
          <w:p w14:paraId="47779346" w14:textId="77777777" w:rsidR="00D10752" w:rsidRPr="000F5A82" w:rsidRDefault="00997AFA"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0F5A82" w:rsidRDefault="00D10752" w:rsidP="000F5A82">
            <w:pPr>
              <w:snapToGrid w:val="0"/>
              <w:jc w:val="both"/>
              <w:rPr>
                <w:rFonts w:ascii="Arial" w:hAnsi="Arial" w:cs="Arial"/>
              </w:rPr>
            </w:pPr>
          </w:p>
        </w:tc>
      </w:tr>
      <w:tr w:rsidR="00D10752" w:rsidRPr="000F5A82" w14:paraId="139B5A51" w14:textId="77777777" w:rsidTr="00F85387">
        <w:trPr>
          <w:trHeight w:val="1247"/>
        </w:trPr>
        <w:tc>
          <w:tcPr>
            <w:tcW w:w="832" w:type="dxa"/>
            <w:tcBorders>
              <w:left w:val="single" w:sz="4" w:space="0" w:color="000000"/>
            </w:tcBorders>
          </w:tcPr>
          <w:p w14:paraId="7687812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47732A7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2831A533" w14:textId="77777777" w:rsidR="00D10752" w:rsidRPr="000F5A82" w:rsidRDefault="00D10752" w:rsidP="000F5A82">
            <w:pPr>
              <w:snapToGrid w:val="0"/>
              <w:jc w:val="both"/>
              <w:rPr>
                <w:rFonts w:ascii="Arial" w:hAnsi="Arial" w:cs="Arial"/>
              </w:rPr>
            </w:pPr>
          </w:p>
        </w:tc>
      </w:tr>
      <w:tr w:rsidR="00D10752" w:rsidRPr="000F5A82"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0F5A82" w:rsidRDefault="00D10752" w:rsidP="000F5A82">
            <w:pPr>
              <w:snapToGrid w:val="0"/>
              <w:jc w:val="both"/>
              <w:rPr>
                <w:rFonts w:ascii="Arial" w:hAnsi="Arial" w:cs="Arial"/>
              </w:rPr>
            </w:pPr>
          </w:p>
        </w:tc>
      </w:tr>
      <w:tr w:rsidR="00D10752" w:rsidRPr="000F5A82" w14:paraId="4478E15A" w14:textId="77777777" w:rsidTr="00F85387">
        <w:trPr>
          <w:trHeight w:val="1247"/>
        </w:trPr>
        <w:tc>
          <w:tcPr>
            <w:tcW w:w="832" w:type="dxa"/>
            <w:tcBorders>
              <w:left w:val="single" w:sz="4" w:space="0" w:color="000000"/>
            </w:tcBorders>
          </w:tcPr>
          <w:p w14:paraId="41AFA65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0A8C5D0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45D982BA" w14:textId="77777777" w:rsidR="00D10752" w:rsidRPr="000F5A82" w:rsidRDefault="00D10752" w:rsidP="000F5A82">
            <w:pPr>
              <w:snapToGrid w:val="0"/>
              <w:jc w:val="both"/>
              <w:rPr>
                <w:rFonts w:ascii="Arial" w:hAnsi="Arial" w:cs="Arial"/>
              </w:rPr>
            </w:pPr>
          </w:p>
        </w:tc>
      </w:tr>
      <w:tr w:rsidR="00D10752" w:rsidRPr="000F5A82"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0F5A82" w:rsidRDefault="00D10752" w:rsidP="000F5A82">
            <w:pPr>
              <w:snapToGrid w:val="0"/>
              <w:jc w:val="both"/>
              <w:rPr>
                <w:rFonts w:ascii="Arial" w:hAnsi="Arial" w:cs="Arial"/>
              </w:rPr>
            </w:pPr>
          </w:p>
        </w:tc>
      </w:tr>
    </w:tbl>
    <w:p w14:paraId="062F6CC3"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60CF8612" w14:textId="77777777" w:rsidR="00E346FA" w:rsidRPr="000F5A82" w:rsidRDefault="00E346FA" w:rsidP="000F5A82">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5EDD8CA" w14:textId="77777777" w:rsidTr="0006119A">
        <w:trPr>
          <w:trHeight w:val="454"/>
        </w:trPr>
        <w:tc>
          <w:tcPr>
            <w:tcW w:w="10136" w:type="dxa"/>
            <w:shd w:val="clear" w:color="auto" w:fill="465F9D"/>
            <w:vAlign w:val="center"/>
          </w:tcPr>
          <w:p w14:paraId="14575894" w14:textId="77777777" w:rsidR="00D10752" w:rsidRPr="000F5A82" w:rsidRDefault="00997AFA"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40A2B1F9" w14:textId="77777777" w:rsidR="00D10752" w:rsidRPr="000F5A82" w:rsidRDefault="00D10752" w:rsidP="000F5A82">
      <w:pPr>
        <w:tabs>
          <w:tab w:val="left" w:pos="426"/>
        </w:tabs>
        <w:jc w:val="both"/>
        <w:rPr>
          <w:rFonts w:ascii="Arial" w:hAnsi="Arial" w:cs="Arial"/>
          <w:spacing w:val="-10"/>
        </w:rPr>
      </w:pPr>
    </w:p>
    <w:p w14:paraId="3C926936"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7DB0898" w14:textId="77777777" w:rsidR="00D10752" w:rsidRPr="000F5A82" w:rsidRDefault="00D10752" w:rsidP="000F5A82">
      <w:pPr>
        <w:tabs>
          <w:tab w:val="left" w:pos="426"/>
        </w:tabs>
        <w:jc w:val="both"/>
        <w:rPr>
          <w:rFonts w:ascii="Arial" w:hAnsi="Arial" w:cs="Arial"/>
          <w:spacing w:val="-10"/>
        </w:rPr>
      </w:pPr>
    </w:p>
    <w:p w14:paraId="08E5901B" w14:textId="77777777" w:rsidR="00D10752" w:rsidRPr="000F5A82" w:rsidRDefault="00D10752" w:rsidP="000F5A82">
      <w:pPr>
        <w:tabs>
          <w:tab w:val="left" w:pos="426"/>
        </w:tabs>
        <w:jc w:val="both"/>
        <w:rPr>
          <w:rFonts w:ascii="Arial" w:hAnsi="Arial" w:cs="Arial"/>
          <w:spacing w:val="-10"/>
        </w:rPr>
      </w:pPr>
    </w:p>
    <w:p w14:paraId="69D609F6" w14:textId="77777777" w:rsidR="00D10752" w:rsidRDefault="00D10752" w:rsidP="000F5A82">
      <w:pPr>
        <w:tabs>
          <w:tab w:val="left" w:pos="426"/>
        </w:tabs>
        <w:jc w:val="both"/>
        <w:rPr>
          <w:rFonts w:ascii="Arial" w:hAnsi="Arial" w:cs="Arial"/>
          <w:spacing w:val="-10"/>
        </w:rPr>
      </w:pPr>
    </w:p>
    <w:p w14:paraId="53491E5F" w14:textId="77777777" w:rsidR="00E346FA" w:rsidRDefault="00E346FA" w:rsidP="000F5A82">
      <w:pPr>
        <w:tabs>
          <w:tab w:val="left" w:pos="426"/>
        </w:tabs>
        <w:jc w:val="both"/>
        <w:rPr>
          <w:rFonts w:ascii="Arial" w:hAnsi="Arial" w:cs="Arial"/>
          <w:spacing w:val="-10"/>
        </w:rPr>
      </w:pPr>
    </w:p>
    <w:p w14:paraId="371F13F4" w14:textId="77777777" w:rsidR="00E346FA" w:rsidRPr="000F5A82" w:rsidRDefault="00E346FA" w:rsidP="000F5A82">
      <w:pPr>
        <w:tabs>
          <w:tab w:val="left" w:pos="426"/>
        </w:tabs>
        <w:jc w:val="both"/>
        <w:rPr>
          <w:rFonts w:ascii="Arial" w:hAnsi="Arial" w:cs="Arial"/>
          <w:spacing w:val="-10"/>
        </w:rPr>
      </w:pPr>
    </w:p>
    <w:p w14:paraId="3E4D51A1" w14:textId="77777777" w:rsidR="00D10752" w:rsidRPr="000F5A82" w:rsidRDefault="00D10752" w:rsidP="000F5A82">
      <w:pPr>
        <w:tabs>
          <w:tab w:val="left" w:pos="426"/>
        </w:tabs>
        <w:jc w:val="both"/>
        <w:rPr>
          <w:rFonts w:ascii="Arial" w:hAnsi="Arial" w:cs="Arial"/>
          <w:spacing w:val="-10"/>
        </w:rPr>
      </w:pPr>
    </w:p>
    <w:p w14:paraId="37416D19" w14:textId="77777777" w:rsidR="00D10752" w:rsidRDefault="00D10752" w:rsidP="000F5A82">
      <w:pPr>
        <w:tabs>
          <w:tab w:val="left" w:pos="426"/>
        </w:tabs>
        <w:jc w:val="both"/>
        <w:rPr>
          <w:rFonts w:ascii="Arial" w:hAnsi="Arial" w:cs="Arial"/>
          <w:spacing w:val="-10"/>
        </w:rPr>
      </w:pPr>
    </w:p>
    <w:p w14:paraId="6403293A" w14:textId="77777777" w:rsidR="00E346FA" w:rsidRDefault="00E346FA" w:rsidP="000F5A82">
      <w:pPr>
        <w:tabs>
          <w:tab w:val="left" w:pos="426"/>
        </w:tabs>
        <w:jc w:val="both"/>
        <w:rPr>
          <w:rFonts w:ascii="Arial" w:hAnsi="Arial" w:cs="Arial"/>
          <w:spacing w:val="-10"/>
        </w:rPr>
      </w:pPr>
    </w:p>
    <w:p w14:paraId="68518B68" w14:textId="77777777" w:rsidR="00E346FA" w:rsidRDefault="00E346FA" w:rsidP="000F5A82">
      <w:pPr>
        <w:tabs>
          <w:tab w:val="left" w:pos="426"/>
        </w:tabs>
        <w:jc w:val="both"/>
        <w:rPr>
          <w:rFonts w:ascii="Arial" w:hAnsi="Arial" w:cs="Arial"/>
          <w:spacing w:val="-10"/>
        </w:rPr>
      </w:pPr>
    </w:p>
    <w:p w14:paraId="1B5DFFDB" w14:textId="77777777" w:rsidR="00E346FA" w:rsidRPr="000F5A82" w:rsidRDefault="00E346FA" w:rsidP="000F5A82">
      <w:pPr>
        <w:tabs>
          <w:tab w:val="left" w:pos="426"/>
        </w:tabs>
        <w:jc w:val="both"/>
        <w:rPr>
          <w:rFonts w:ascii="Arial" w:hAnsi="Arial" w:cs="Arial"/>
          <w:spacing w:val="-10"/>
        </w:rPr>
      </w:pPr>
    </w:p>
    <w:p w14:paraId="002D3DB1" w14:textId="77777777" w:rsidR="00D10752" w:rsidRPr="000F5A82" w:rsidRDefault="00D10752" w:rsidP="000F5A82">
      <w:pPr>
        <w:tabs>
          <w:tab w:val="left" w:pos="426"/>
        </w:tabs>
        <w:jc w:val="both"/>
        <w:rPr>
          <w:rFonts w:ascii="Arial" w:hAnsi="Arial" w:cs="Arial"/>
          <w:spacing w:val="-10"/>
        </w:rPr>
      </w:pPr>
    </w:p>
    <w:p w14:paraId="62A46D90" w14:textId="77777777" w:rsidR="00D10752" w:rsidRPr="000F5A82" w:rsidRDefault="00D10752" w:rsidP="000F5A82">
      <w:pPr>
        <w:tabs>
          <w:tab w:val="left" w:pos="426"/>
        </w:tabs>
        <w:jc w:val="both"/>
        <w:rPr>
          <w:rFonts w:ascii="Arial" w:hAnsi="Arial" w:cs="Arial"/>
          <w:spacing w:val="-10"/>
        </w:rPr>
      </w:pPr>
    </w:p>
    <w:p w14:paraId="590C2B58" w14:textId="77777777" w:rsidR="00D10752" w:rsidRPr="000F5A82" w:rsidRDefault="00D10752" w:rsidP="000F5A82">
      <w:pPr>
        <w:tabs>
          <w:tab w:val="left" w:pos="426"/>
        </w:tabs>
        <w:jc w:val="both"/>
        <w:rPr>
          <w:rFonts w:ascii="Arial" w:hAnsi="Arial" w:cs="Arial"/>
          <w:spacing w:val="-10"/>
        </w:rPr>
      </w:pPr>
    </w:p>
    <w:p w14:paraId="42E7A4C3" w14:textId="77777777" w:rsidR="00D10752" w:rsidRPr="000F5A82" w:rsidRDefault="00D10752" w:rsidP="000F5A82">
      <w:pPr>
        <w:tabs>
          <w:tab w:val="left" w:pos="426"/>
        </w:tabs>
        <w:jc w:val="both"/>
        <w:rPr>
          <w:rFonts w:ascii="Arial" w:hAnsi="Arial" w:cs="Arial"/>
          <w:spacing w:val="-10"/>
        </w:rPr>
      </w:pPr>
    </w:p>
    <w:p w14:paraId="4BA8A5DB" w14:textId="77777777" w:rsidR="00D10752" w:rsidRPr="000F5A82" w:rsidRDefault="00D10752" w:rsidP="000F5A82">
      <w:pPr>
        <w:tabs>
          <w:tab w:val="left" w:pos="426"/>
        </w:tabs>
        <w:jc w:val="both"/>
        <w:rPr>
          <w:rFonts w:ascii="Arial" w:hAnsi="Arial" w:cs="Arial"/>
          <w:spacing w:val="-10"/>
        </w:rPr>
      </w:pPr>
    </w:p>
    <w:p w14:paraId="1FEF944F"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0F5A82" w:rsidRDefault="00D10752" w:rsidP="000F5A82">
      <w:pPr>
        <w:tabs>
          <w:tab w:val="left" w:pos="426"/>
        </w:tabs>
        <w:jc w:val="both"/>
        <w:rPr>
          <w:rFonts w:ascii="Arial" w:hAnsi="Arial" w:cs="Arial"/>
          <w:spacing w:val="-10"/>
          <w:sz w:val="22"/>
          <w:szCs w:val="22"/>
        </w:rPr>
      </w:pPr>
    </w:p>
    <w:p w14:paraId="77D2FAC4" w14:textId="77777777" w:rsidR="00D10752" w:rsidRPr="000F5A82" w:rsidRDefault="00D10752" w:rsidP="000F5A82">
      <w:pPr>
        <w:tabs>
          <w:tab w:val="left" w:pos="426"/>
        </w:tabs>
        <w:jc w:val="both"/>
        <w:rPr>
          <w:rFonts w:ascii="Arial" w:hAnsi="Arial" w:cs="Arial"/>
          <w:spacing w:val="-10"/>
          <w:sz w:val="22"/>
          <w:szCs w:val="22"/>
        </w:rPr>
      </w:pPr>
    </w:p>
    <w:p w14:paraId="73EB23B1" w14:textId="77777777" w:rsidR="00D10752" w:rsidRDefault="00D10752" w:rsidP="000F5A82">
      <w:pPr>
        <w:tabs>
          <w:tab w:val="left" w:pos="426"/>
        </w:tabs>
        <w:jc w:val="both"/>
        <w:rPr>
          <w:rFonts w:ascii="Arial" w:hAnsi="Arial" w:cs="Arial"/>
          <w:spacing w:val="-10"/>
          <w:sz w:val="22"/>
          <w:szCs w:val="22"/>
        </w:rPr>
      </w:pPr>
    </w:p>
    <w:p w14:paraId="1EC52C1F" w14:textId="77777777" w:rsidR="00F167AD" w:rsidRDefault="00F167AD" w:rsidP="000F5A82">
      <w:pPr>
        <w:tabs>
          <w:tab w:val="left" w:pos="426"/>
        </w:tabs>
        <w:jc w:val="both"/>
        <w:rPr>
          <w:rFonts w:ascii="Arial" w:hAnsi="Arial" w:cs="Arial"/>
          <w:spacing w:val="-10"/>
          <w:sz w:val="22"/>
          <w:szCs w:val="22"/>
        </w:rPr>
      </w:pPr>
    </w:p>
    <w:p w14:paraId="0D3A6D9E" w14:textId="77777777" w:rsidR="00F167AD" w:rsidRDefault="00F167AD" w:rsidP="000F5A82">
      <w:pPr>
        <w:tabs>
          <w:tab w:val="left" w:pos="426"/>
        </w:tabs>
        <w:jc w:val="both"/>
        <w:rPr>
          <w:rFonts w:ascii="Arial" w:hAnsi="Arial" w:cs="Arial"/>
          <w:spacing w:val="-10"/>
          <w:sz w:val="22"/>
          <w:szCs w:val="22"/>
        </w:rPr>
      </w:pPr>
    </w:p>
    <w:p w14:paraId="158BFD66" w14:textId="77777777" w:rsidR="00E346FA" w:rsidRPr="000F5A82" w:rsidRDefault="00E346FA" w:rsidP="000F5A82">
      <w:pPr>
        <w:tabs>
          <w:tab w:val="left" w:pos="426"/>
        </w:tabs>
        <w:jc w:val="both"/>
        <w:rPr>
          <w:rFonts w:ascii="Arial" w:hAnsi="Arial" w:cs="Arial"/>
          <w:spacing w:val="-10"/>
          <w:sz w:val="22"/>
          <w:szCs w:val="22"/>
        </w:rPr>
      </w:pPr>
    </w:p>
    <w:p w14:paraId="3684F1F8" w14:textId="77777777" w:rsidR="00D10752" w:rsidRPr="000F5A82" w:rsidRDefault="00D10752" w:rsidP="000F5A82">
      <w:pPr>
        <w:tabs>
          <w:tab w:val="left" w:pos="426"/>
        </w:tabs>
        <w:jc w:val="both"/>
        <w:rPr>
          <w:rFonts w:ascii="Arial" w:hAnsi="Arial" w:cs="Arial"/>
          <w:spacing w:val="-10"/>
          <w:sz w:val="22"/>
          <w:szCs w:val="22"/>
        </w:rPr>
      </w:pPr>
    </w:p>
    <w:p w14:paraId="25438E9D" w14:textId="77777777" w:rsidR="00D10752" w:rsidRPr="000F5A82" w:rsidRDefault="00D10752" w:rsidP="000F5A82">
      <w:pPr>
        <w:tabs>
          <w:tab w:val="left" w:pos="426"/>
        </w:tabs>
        <w:jc w:val="both"/>
        <w:rPr>
          <w:rFonts w:ascii="Arial" w:hAnsi="Arial" w:cs="Arial"/>
          <w:spacing w:val="-10"/>
          <w:sz w:val="22"/>
          <w:szCs w:val="22"/>
        </w:rPr>
      </w:pPr>
    </w:p>
    <w:p w14:paraId="2BC2D682" w14:textId="77777777" w:rsidR="00D10752" w:rsidRPr="000F5A82" w:rsidRDefault="00D10752" w:rsidP="000F5A82">
      <w:pPr>
        <w:tabs>
          <w:tab w:val="left" w:pos="426"/>
        </w:tabs>
        <w:jc w:val="both"/>
        <w:rPr>
          <w:rFonts w:ascii="Arial" w:hAnsi="Arial" w:cs="Arial"/>
          <w:spacing w:val="-10"/>
          <w:sz w:val="22"/>
          <w:szCs w:val="22"/>
        </w:rPr>
      </w:pPr>
    </w:p>
    <w:p w14:paraId="6CABF8EA" w14:textId="77777777" w:rsidR="00D10752" w:rsidRPr="000F5A82" w:rsidRDefault="00D10752" w:rsidP="000F5A82">
      <w:pPr>
        <w:tabs>
          <w:tab w:val="left" w:pos="426"/>
        </w:tabs>
        <w:jc w:val="both"/>
        <w:rPr>
          <w:rFonts w:ascii="Arial" w:hAnsi="Arial" w:cs="Arial"/>
          <w:spacing w:val="-10"/>
          <w:sz w:val="22"/>
          <w:szCs w:val="22"/>
        </w:rPr>
      </w:pPr>
    </w:p>
    <w:p w14:paraId="1C7911FC" w14:textId="77777777" w:rsidR="00D10752" w:rsidRPr="000F5A82" w:rsidRDefault="00D10752" w:rsidP="000F5A82">
      <w:pPr>
        <w:tabs>
          <w:tab w:val="left" w:pos="426"/>
        </w:tabs>
        <w:jc w:val="both"/>
        <w:rPr>
          <w:rFonts w:ascii="Arial" w:hAnsi="Arial" w:cs="Arial"/>
          <w:spacing w:val="-10"/>
          <w:sz w:val="22"/>
          <w:szCs w:val="22"/>
        </w:rPr>
      </w:pPr>
    </w:p>
    <w:p w14:paraId="6BB3B674" w14:textId="77777777" w:rsidR="00D10752" w:rsidRPr="000F5A82" w:rsidRDefault="00D10752" w:rsidP="000F5A82">
      <w:pPr>
        <w:tabs>
          <w:tab w:val="left" w:pos="426"/>
        </w:tabs>
        <w:jc w:val="both"/>
        <w:rPr>
          <w:rFonts w:ascii="Arial" w:hAnsi="Arial" w:cs="Arial"/>
          <w:spacing w:val="-10"/>
          <w:sz w:val="22"/>
          <w:szCs w:val="22"/>
        </w:rPr>
      </w:pPr>
    </w:p>
    <w:p w14:paraId="686B6C09" w14:textId="77777777" w:rsidR="00D10752" w:rsidRDefault="00D10752" w:rsidP="000F5A82">
      <w:pPr>
        <w:tabs>
          <w:tab w:val="left" w:pos="426"/>
        </w:tabs>
        <w:jc w:val="both"/>
        <w:rPr>
          <w:rFonts w:ascii="Arial" w:hAnsi="Arial" w:cs="Arial"/>
          <w:spacing w:val="-10"/>
          <w:sz w:val="22"/>
          <w:szCs w:val="22"/>
        </w:rPr>
      </w:pPr>
    </w:p>
    <w:p w14:paraId="7C1C84AF" w14:textId="77777777" w:rsidR="00990FBE" w:rsidRDefault="00990FBE" w:rsidP="000F5A82">
      <w:pPr>
        <w:tabs>
          <w:tab w:val="left" w:pos="426"/>
        </w:tabs>
        <w:jc w:val="both"/>
        <w:rPr>
          <w:rFonts w:ascii="Arial" w:hAnsi="Arial" w:cs="Arial"/>
          <w:spacing w:val="-10"/>
          <w:sz w:val="22"/>
          <w:szCs w:val="22"/>
        </w:rPr>
      </w:pPr>
    </w:p>
    <w:p w14:paraId="6D1B3198" w14:textId="77777777" w:rsidR="00990FBE" w:rsidRDefault="00990FBE" w:rsidP="000F5A82">
      <w:pPr>
        <w:tabs>
          <w:tab w:val="left" w:pos="426"/>
        </w:tabs>
        <w:jc w:val="both"/>
        <w:rPr>
          <w:rFonts w:ascii="Arial" w:hAnsi="Arial" w:cs="Arial"/>
          <w:spacing w:val="-10"/>
          <w:sz w:val="22"/>
          <w:szCs w:val="22"/>
        </w:rPr>
      </w:pPr>
    </w:p>
    <w:p w14:paraId="137D415D" w14:textId="77777777" w:rsidR="00990FBE" w:rsidRDefault="00990FBE" w:rsidP="000F5A82">
      <w:pPr>
        <w:tabs>
          <w:tab w:val="left" w:pos="426"/>
        </w:tabs>
        <w:jc w:val="both"/>
        <w:rPr>
          <w:rFonts w:ascii="Arial" w:hAnsi="Arial" w:cs="Arial"/>
          <w:spacing w:val="-10"/>
          <w:sz w:val="22"/>
          <w:szCs w:val="22"/>
        </w:rPr>
      </w:pPr>
    </w:p>
    <w:p w14:paraId="4741467B" w14:textId="77777777" w:rsidR="00990FBE" w:rsidRDefault="00990FBE" w:rsidP="000F5A82">
      <w:pPr>
        <w:tabs>
          <w:tab w:val="left" w:pos="426"/>
        </w:tabs>
        <w:jc w:val="both"/>
        <w:rPr>
          <w:rFonts w:ascii="Arial" w:hAnsi="Arial" w:cs="Arial"/>
          <w:spacing w:val="-10"/>
          <w:sz w:val="22"/>
          <w:szCs w:val="22"/>
        </w:rPr>
      </w:pPr>
    </w:p>
    <w:p w14:paraId="2E39B147" w14:textId="77777777" w:rsidR="00990FBE" w:rsidRDefault="00990FBE" w:rsidP="000F5A82">
      <w:pPr>
        <w:tabs>
          <w:tab w:val="left" w:pos="426"/>
        </w:tabs>
        <w:jc w:val="both"/>
        <w:rPr>
          <w:rFonts w:ascii="Arial" w:hAnsi="Arial" w:cs="Arial"/>
          <w:spacing w:val="-10"/>
          <w:sz w:val="22"/>
          <w:szCs w:val="22"/>
        </w:rPr>
      </w:pPr>
    </w:p>
    <w:p w14:paraId="7652CD67" w14:textId="77777777" w:rsidR="00990FBE" w:rsidRDefault="00990FBE" w:rsidP="000F5A82">
      <w:pPr>
        <w:tabs>
          <w:tab w:val="left" w:pos="426"/>
        </w:tabs>
        <w:jc w:val="both"/>
        <w:rPr>
          <w:rFonts w:ascii="Arial" w:hAnsi="Arial" w:cs="Arial"/>
          <w:spacing w:val="-10"/>
          <w:sz w:val="22"/>
          <w:szCs w:val="22"/>
        </w:rPr>
      </w:pPr>
    </w:p>
    <w:p w14:paraId="619ED5BD" w14:textId="77777777" w:rsidR="00990FBE" w:rsidRDefault="00990FBE" w:rsidP="000F5A82">
      <w:pPr>
        <w:tabs>
          <w:tab w:val="left" w:pos="426"/>
        </w:tabs>
        <w:jc w:val="both"/>
        <w:rPr>
          <w:rFonts w:ascii="Arial" w:hAnsi="Arial" w:cs="Arial"/>
          <w:spacing w:val="-10"/>
          <w:sz w:val="22"/>
          <w:szCs w:val="22"/>
        </w:rPr>
      </w:pPr>
    </w:p>
    <w:p w14:paraId="257A8E1A" w14:textId="77777777" w:rsidR="00990FBE" w:rsidRDefault="00990FBE" w:rsidP="000F5A82">
      <w:pPr>
        <w:tabs>
          <w:tab w:val="left" w:pos="426"/>
        </w:tabs>
        <w:jc w:val="both"/>
        <w:rPr>
          <w:rFonts w:ascii="Arial" w:hAnsi="Arial" w:cs="Arial"/>
          <w:spacing w:val="-10"/>
          <w:sz w:val="22"/>
          <w:szCs w:val="22"/>
        </w:rPr>
      </w:pPr>
    </w:p>
    <w:p w14:paraId="69AA3823" w14:textId="77777777" w:rsidR="00990FBE" w:rsidRDefault="00990FBE" w:rsidP="000F5A82">
      <w:pPr>
        <w:tabs>
          <w:tab w:val="left" w:pos="426"/>
        </w:tabs>
        <w:jc w:val="both"/>
        <w:rPr>
          <w:rFonts w:ascii="Arial" w:hAnsi="Arial" w:cs="Arial"/>
          <w:spacing w:val="-10"/>
          <w:sz w:val="22"/>
          <w:szCs w:val="22"/>
        </w:rPr>
      </w:pPr>
    </w:p>
    <w:p w14:paraId="42387580" w14:textId="77777777" w:rsidR="00990FBE" w:rsidRDefault="00990FBE" w:rsidP="000F5A82">
      <w:pPr>
        <w:tabs>
          <w:tab w:val="left" w:pos="426"/>
        </w:tabs>
        <w:jc w:val="both"/>
        <w:rPr>
          <w:rFonts w:ascii="Arial" w:hAnsi="Arial" w:cs="Arial"/>
          <w:spacing w:val="-10"/>
          <w:sz w:val="22"/>
          <w:szCs w:val="22"/>
        </w:rPr>
      </w:pPr>
    </w:p>
    <w:p w14:paraId="0B0080BA" w14:textId="77777777" w:rsidR="00990FBE" w:rsidRDefault="00990FBE" w:rsidP="000F5A82">
      <w:pPr>
        <w:tabs>
          <w:tab w:val="left" w:pos="426"/>
        </w:tabs>
        <w:jc w:val="both"/>
        <w:rPr>
          <w:rFonts w:ascii="Arial" w:hAnsi="Arial" w:cs="Arial"/>
          <w:spacing w:val="-10"/>
          <w:sz w:val="22"/>
          <w:szCs w:val="22"/>
        </w:rPr>
      </w:pPr>
    </w:p>
    <w:p w14:paraId="2D570F27" w14:textId="77777777" w:rsidR="00990FBE" w:rsidRDefault="00990FBE" w:rsidP="000F5A82">
      <w:pPr>
        <w:tabs>
          <w:tab w:val="left" w:pos="426"/>
        </w:tabs>
        <w:jc w:val="both"/>
        <w:rPr>
          <w:rFonts w:ascii="Arial" w:hAnsi="Arial" w:cs="Arial"/>
          <w:spacing w:val="-10"/>
          <w:sz w:val="22"/>
          <w:szCs w:val="22"/>
        </w:rPr>
      </w:pPr>
    </w:p>
    <w:p w14:paraId="7FED0BC1" w14:textId="77777777" w:rsidR="00990FBE" w:rsidRDefault="00990FBE" w:rsidP="000F5A82">
      <w:pPr>
        <w:tabs>
          <w:tab w:val="left" w:pos="426"/>
        </w:tabs>
        <w:jc w:val="both"/>
        <w:rPr>
          <w:rFonts w:ascii="Arial" w:hAnsi="Arial" w:cs="Arial"/>
          <w:spacing w:val="-10"/>
          <w:sz w:val="22"/>
          <w:szCs w:val="22"/>
        </w:rPr>
      </w:pPr>
    </w:p>
    <w:p w14:paraId="2DD237DC" w14:textId="74B5B54E" w:rsidR="003C0F2A" w:rsidRDefault="003C0F2A">
      <w:pPr>
        <w:suppressAutoHyphens w:val="0"/>
        <w:rPr>
          <w:rFonts w:ascii="Arial" w:hAnsi="Arial" w:cs="Arial"/>
          <w:spacing w:val="-10"/>
          <w:sz w:val="22"/>
          <w:szCs w:val="22"/>
        </w:rPr>
      </w:pPr>
      <w:r>
        <w:rPr>
          <w:rFonts w:ascii="Arial" w:hAnsi="Arial" w:cs="Arial"/>
          <w:spacing w:val="-10"/>
          <w:sz w:val="22"/>
          <w:szCs w:val="22"/>
        </w:rPr>
        <w:br w:type="page"/>
      </w:r>
    </w:p>
    <w:p w14:paraId="009E39E0" w14:textId="24ACD223" w:rsidR="00D10752" w:rsidRPr="00E346FA" w:rsidRDefault="00D10752" w:rsidP="000F5A82">
      <w:pPr>
        <w:tabs>
          <w:tab w:val="left" w:pos="426"/>
        </w:tabs>
        <w:jc w:val="both"/>
        <w:rPr>
          <w:rFonts w:ascii="Arial" w:hAnsi="Arial" w:cs="Arial"/>
          <w:spacing w:val="-10"/>
          <w:sz w:val="10"/>
          <w:szCs w:val="10"/>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A6728C3" w14:textId="77777777" w:rsidTr="0006119A">
        <w:trPr>
          <w:trHeight w:val="454"/>
        </w:trPr>
        <w:tc>
          <w:tcPr>
            <w:tcW w:w="10136" w:type="dxa"/>
            <w:shd w:val="clear" w:color="auto" w:fill="465F9D"/>
            <w:vAlign w:val="center"/>
          </w:tcPr>
          <w:p w14:paraId="511EEC96" w14:textId="77777777" w:rsidR="00E346FA" w:rsidRPr="000F5A82" w:rsidRDefault="00E346FA">
            <w:pPr>
              <w:pStyle w:val="En-tte"/>
              <w:rPr>
                <w:rFonts w:ascii="Arial" w:hAnsi="Arial" w:cs="Arial"/>
                <w:color w:val="FFFFFF"/>
                <w:spacing w:val="-10"/>
              </w:rPr>
            </w:pPr>
            <w:r w:rsidRPr="000F5A82">
              <w:rPr>
                <w:rFonts w:ascii="Arial" w:hAnsi="Arial" w:cs="Arial"/>
                <w:color w:val="FFFFFF"/>
              </w:rPr>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2937FDB" w14:textId="77777777" w:rsidR="00E346FA" w:rsidRPr="00DE2158" w:rsidRDefault="00E346FA" w:rsidP="00E346FA">
      <w:pPr>
        <w:tabs>
          <w:tab w:val="left" w:pos="426"/>
        </w:tabs>
        <w:jc w:val="both"/>
        <w:rPr>
          <w:rFonts w:ascii="Arial" w:hAnsi="Arial" w:cs="Arial"/>
          <w:spacing w:val="-10"/>
          <w:sz w:val="12"/>
          <w:szCs w:val="12"/>
        </w:rPr>
      </w:pPr>
    </w:p>
    <w:p w14:paraId="36DC91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5101FF13" w14:textId="77777777" w:rsidR="006C432B" w:rsidRPr="007F24EF" w:rsidRDefault="006C432B" w:rsidP="00F85387">
      <w:pPr>
        <w:rPr>
          <w:rFonts w:ascii="Arial" w:hAnsi="Arial" w:cs="Arial"/>
          <w:sz w:val="10"/>
          <w:szCs w:val="10"/>
        </w:rPr>
      </w:pPr>
    </w:p>
    <w:p w14:paraId="1C9852A5" w14:textId="77777777" w:rsidR="00F85387" w:rsidRDefault="00F85387" w:rsidP="00F85387">
      <w:pPr>
        <w:pStyle w:val="ParagrapheIndent2"/>
        <w:ind w:left="20" w:right="20"/>
        <w:jc w:val="both"/>
        <w:rPr>
          <w:rFonts w:eastAsia="Trebuchet MS"/>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Code de la commande publique :</w:t>
      </w:r>
    </w:p>
    <w:p w14:paraId="47AF6F70" w14:textId="77777777" w:rsidR="002E2830" w:rsidRPr="006C432B" w:rsidRDefault="002E2830" w:rsidP="000F5A82">
      <w:pPr>
        <w:tabs>
          <w:tab w:val="left" w:pos="426"/>
        </w:tabs>
        <w:jc w:val="both"/>
        <w:rPr>
          <w:rFonts w:ascii="Arial" w:hAnsi="Arial" w:cs="Arial"/>
          <w:spacing w:val="-10"/>
          <w:sz w:val="12"/>
          <w:szCs w:val="12"/>
        </w:rPr>
      </w:pPr>
    </w:p>
    <w:p w14:paraId="782146C8" w14:textId="77777777" w:rsidR="006C432B" w:rsidRPr="0020601B" w:rsidRDefault="006C432B" w:rsidP="006C432B">
      <w:pPr>
        <w:pStyle w:val="ParagrapheIndent2"/>
        <w:jc w:val="both"/>
        <w:rPr>
          <w:b/>
          <w:bCs/>
          <w:color w:val="000000"/>
          <w:lang w:val="fr-FR"/>
        </w:rPr>
      </w:pPr>
      <w:r w:rsidRPr="0020601B">
        <w:rPr>
          <w:b/>
          <w:bCs/>
          <w:color w:val="000000"/>
          <w:lang w:val="fr-FR"/>
        </w:rPr>
        <w:t>Renseignements concernant la situation juridique de l'entreprise :</w:t>
      </w:r>
    </w:p>
    <w:p w14:paraId="2FA55926" w14:textId="77777777" w:rsidR="006C432B" w:rsidRPr="0020601B" w:rsidRDefault="006C432B" w:rsidP="006C432B">
      <w:pPr>
        <w:pStyle w:val="ParagrapheIndent2"/>
        <w:jc w:val="both"/>
        <w:rPr>
          <w:color w:val="000000"/>
          <w:sz w:val="14"/>
          <w:szCs w:val="18"/>
          <w:lang w:val="fr-FR"/>
        </w:rPr>
      </w:pPr>
    </w:p>
    <w:tbl>
      <w:tblPr>
        <w:tblW w:w="10203" w:type="dxa"/>
        <w:tblLayout w:type="fixed"/>
        <w:tblLook w:val="04A0" w:firstRow="1" w:lastRow="0" w:firstColumn="1" w:lastColumn="0" w:noHBand="0" w:noVBand="1"/>
      </w:tblPr>
      <w:tblGrid>
        <w:gridCol w:w="9211"/>
        <w:gridCol w:w="992"/>
      </w:tblGrid>
      <w:tr w:rsidR="006C432B" w:rsidRPr="0020601B" w14:paraId="388AC8F1" w14:textId="77777777" w:rsidTr="00BE6812">
        <w:trPr>
          <w:trHeight w:val="292"/>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559CF42"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171099F"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Signature</w:t>
            </w:r>
          </w:p>
        </w:tc>
      </w:tr>
      <w:tr w:rsidR="006C432B" w:rsidRPr="0020601B" w14:paraId="5C4C9343" w14:textId="77777777" w:rsidTr="00BE6812">
        <w:trPr>
          <w:trHeight w:val="680"/>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4B9786" w14:textId="77777777" w:rsidR="006C432B" w:rsidRPr="0020601B" w:rsidRDefault="006C432B" w:rsidP="00BE6812">
            <w:pPr>
              <w:ind w:left="80" w:right="80"/>
              <w:rPr>
                <w:rFonts w:ascii="Arial" w:eastAsia="Trebuchet MS" w:hAnsi="Arial" w:cs="Arial"/>
                <w:color w:val="000000"/>
              </w:rPr>
            </w:pPr>
            <w:r w:rsidRPr="0020601B">
              <w:rPr>
                <w:rFonts w:ascii="Arial" w:eastAsia="Trebuchet MS" w:hAnsi="Arial" w:cs="Arial"/>
                <w:color w:val="000000"/>
              </w:rPr>
              <w:t xml:space="preserve">Ne pas entrer dans l’un des cas d’exclusion prévus aux articles L.2141-1 à L.2141-5 </w:t>
            </w:r>
          </w:p>
          <w:p w14:paraId="5200BE94" w14:textId="77777777" w:rsidR="006C432B" w:rsidRPr="0020601B" w:rsidRDefault="006C432B" w:rsidP="00BE6812">
            <w:pPr>
              <w:ind w:left="80" w:right="80"/>
              <w:rPr>
                <w:rFonts w:ascii="Arial" w:eastAsia="Trebuchet MS" w:hAnsi="Arial" w:cs="Arial"/>
                <w:color w:val="000000"/>
              </w:rPr>
            </w:pPr>
            <w:r w:rsidRPr="0020601B">
              <w:rPr>
                <w:rFonts w:ascii="Arial" w:eastAsia="Trebuchet MS" w:hAnsi="Arial" w:cs="Arial"/>
                <w:color w:val="000000"/>
              </w:rPr>
              <w:t>ou aux articles L.2141-7 à L.2141-10 du code de la commande publique ou DC1 joint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9C17E0" w14:textId="77777777" w:rsidR="006C432B" w:rsidRPr="0020601B" w:rsidRDefault="006C432B" w:rsidP="00BE6812">
            <w:pPr>
              <w:ind w:left="80" w:right="80"/>
              <w:jc w:val="center"/>
              <w:rPr>
                <w:rFonts w:ascii="Arial" w:eastAsia="Trebuchet MS" w:hAnsi="Arial" w:cs="Arial"/>
                <w:color w:val="000000"/>
              </w:rPr>
            </w:pPr>
            <w:r w:rsidRPr="0020601B">
              <w:rPr>
                <w:rFonts w:ascii="Arial" w:eastAsia="Trebuchet MS" w:hAnsi="Arial" w:cs="Arial"/>
                <w:color w:val="000000"/>
              </w:rPr>
              <w:t>Non</w:t>
            </w:r>
          </w:p>
        </w:tc>
      </w:tr>
      <w:tr w:rsidR="006C432B" w:rsidRPr="0020601B" w14:paraId="35FB8475" w14:textId="77777777" w:rsidTr="00BE6812">
        <w:trPr>
          <w:trHeight w:val="851"/>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BA5599" w14:textId="77777777" w:rsidR="006C432B" w:rsidRPr="0020601B" w:rsidRDefault="006C432B" w:rsidP="00BE6812">
            <w:pPr>
              <w:ind w:left="80" w:right="143"/>
              <w:jc w:val="both"/>
              <w:rPr>
                <w:rFonts w:ascii="Arial" w:eastAsia="Trebuchet MS" w:hAnsi="Arial" w:cs="Arial"/>
                <w:color w:val="000000"/>
              </w:rPr>
            </w:pPr>
            <w:r w:rsidRPr="0020601B">
              <w:rPr>
                <w:rFonts w:ascii="Arial" w:eastAsia="Trebuchet MS" w:hAnsi="Arial" w:cs="Arial"/>
                <w:color w:val="000000"/>
              </w:rPr>
              <w:t xml:space="preserve">Déclaration sur l'honneur du candidat attestant qu'il est en règle, au cours de l'année précédant celle au cours de laquelle a lieu le lancement de la consultation, au regard des articles L.5212-1 </w:t>
            </w:r>
          </w:p>
          <w:p w14:paraId="07728EE0" w14:textId="77777777" w:rsidR="006C432B" w:rsidRPr="0020601B" w:rsidRDefault="006C432B" w:rsidP="00BE6812">
            <w:pPr>
              <w:ind w:left="80" w:right="143"/>
              <w:jc w:val="both"/>
              <w:rPr>
                <w:rFonts w:ascii="Arial" w:eastAsia="Trebuchet MS" w:hAnsi="Arial" w:cs="Arial"/>
                <w:color w:val="000000"/>
              </w:rPr>
            </w:pPr>
            <w:r w:rsidRPr="0020601B">
              <w:rPr>
                <w:rFonts w:ascii="Arial" w:eastAsia="Trebuchet MS" w:hAnsi="Arial" w:cs="Arial"/>
                <w:color w:val="000000"/>
              </w:rPr>
              <w:t>à L5212-11 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DFD502" w14:textId="77777777" w:rsidR="006C432B" w:rsidRPr="0020601B" w:rsidRDefault="006C432B" w:rsidP="00BE6812">
            <w:pPr>
              <w:ind w:left="80" w:right="80"/>
              <w:jc w:val="center"/>
              <w:rPr>
                <w:rFonts w:ascii="Arial" w:eastAsia="Trebuchet MS" w:hAnsi="Arial" w:cs="Arial"/>
                <w:color w:val="000000"/>
              </w:rPr>
            </w:pPr>
            <w:r w:rsidRPr="0020601B">
              <w:rPr>
                <w:rFonts w:ascii="Arial" w:eastAsia="Trebuchet MS" w:hAnsi="Arial" w:cs="Arial"/>
                <w:color w:val="000000"/>
              </w:rPr>
              <w:t>Non</w:t>
            </w:r>
          </w:p>
        </w:tc>
      </w:tr>
      <w:tr w:rsidR="006C432B" w:rsidRPr="0020601B" w14:paraId="6E80F412" w14:textId="77777777" w:rsidTr="00BE6812">
        <w:trPr>
          <w:trHeight w:val="39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154CAE" w14:textId="77777777" w:rsidR="006C432B" w:rsidRPr="0020601B" w:rsidRDefault="006C432B" w:rsidP="00BE6812">
            <w:pPr>
              <w:ind w:left="80" w:right="80"/>
              <w:rPr>
                <w:rFonts w:ascii="Arial" w:eastAsia="Trebuchet MS" w:hAnsi="Arial" w:cs="Arial"/>
                <w:color w:val="000000"/>
              </w:rPr>
            </w:pPr>
            <w:r w:rsidRPr="0020601B">
              <w:rPr>
                <w:rFonts w:ascii="Arial" w:eastAsia="Trebuchet MS" w:hAnsi="Arial" w:cs="Arial"/>
                <w:color w:val="000000"/>
              </w:rPr>
              <w:t>Délégation de signature (si le signataire n'est pas le représentant légal)</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2B7054" w14:textId="77777777" w:rsidR="006C432B" w:rsidRPr="0020601B" w:rsidRDefault="006C432B" w:rsidP="00BE6812">
            <w:pPr>
              <w:ind w:left="80" w:right="80"/>
              <w:jc w:val="center"/>
              <w:rPr>
                <w:rFonts w:ascii="Arial" w:eastAsia="Trebuchet MS" w:hAnsi="Arial" w:cs="Arial"/>
                <w:color w:val="000000"/>
              </w:rPr>
            </w:pPr>
            <w:r w:rsidRPr="0020601B">
              <w:rPr>
                <w:rFonts w:ascii="Arial" w:eastAsia="Trebuchet MS" w:hAnsi="Arial" w:cs="Arial"/>
                <w:color w:val="000000"/>
              </w:rPr>
              <w:t>Non</w:t>
            </w:r>
          </w:p>
        </w:tc>
      </w:tr>
    </w:tbl>
    <w:p w14:paraId="22AF9F9D" w14:textId="77777777" w:rsidR="006C432B" w:rsidRPr="0020601B" w:rsidRDefault="006C432B" w:rsidP="006C432B">
      <w:pPr>
        <w:rPr>
          <w:rFonts w:ascii="Arial" w:hAnsi="Arial" w:cs="Arial"/>
        </w:rPr>
      </w:pPr>
    </w:p>
    <w:p w14:paraId="4470AE04" w14:textId="77777777" w:rsidR="006C432B" w:rsidRPr="0020601B" w:rsidRDefault="006C432B" w:rsidP="006C432B">
      <w:pPr>
        <w:pStyle w:val="ParagrapheIndent2"/>
        <w:jc w:val="both"/>
        <w:rPr>
          <w:b/>
          <w:bCs/>
          <w:color w:val="000000"/>
          <w:lang w:val="fr-FR"/>
        </w:rPr>
      </w:pPr>
      <w:r w:rsidRPr="0020601B">
        <w:rPr>
          <w:b/>
          <w:bCs/>
          <w:color w:val="000000"/>
          <w:lang w:val="fr-FR"/>
        </w:rPr>
        <w:t>Renseignements concernant la capacité économique et financière de l'entreprise :</w:t>
      </w:r>
    </w:p>
    <w:p w14:paraId="31D0AD6A" w14:textId="77777777" w:rsidR="006C432B" w:rsidRPr="0020601B" w:rsidRDefault="006C432B" w:rsidP="006C432B">
      <w:pPr>
        <w:pStyle w:val="ParagrapheIndent2"/>
        <w:jc w:val="both"/>
        <w:rPr>
          <w:color w:val="000000"/>
          <w:sz w:val="16"/>
          <w:szCs w:val="20"/>
          <w:lang w:val="fr-FR"/>
        </w:rPr>
      </w:pPr>
    </w:p>
    <w:tbl>
      <w:tblPr>
        <w:tblW w:w="10203" w:type="dxa"/>
        <w:tblLayout w:type="fixed"/>
        <w:tblLook w:val="04A0" w:firstRow="1" w:lastRow="0" w:firstColumn="1" w:lastColumn="0" w:noHBand="0" w:noVBand="1"/>
      </w:tblPr>
      <w:tblGrid>
        <w:gridCol w:w="9211"/>
        <w:gridCol w:w="992"/>
      </w:tblGrid>
      <w:tr w:rsidR="006C432B" w:rsidRPr="0020601B" w14:paraId="15B95D38" w14:textId="77777777" w:rsidTr="00BE6812">
        <w:trPr>
          <w:trHeight w:val="340"/>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D998CCE"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6BB97BE"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Signature</w:t>
            </w:r>
          </w:p>
        </w:tc>
      </w:tr>
      <w:tr w:rsidR="006C432B" w:rsidRPr="0020601B" w14:paraId="2A7332F6" w14:textId="77777777" w:rsidTr="00A4448C">
        <w:trPr>
          <w:trHeight w:val="624"/>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39F74D" w14:textId="77777777" w:rsidR="006C432B" w:rsidRPr="0020601B" w:rsidRDefault="006C432B" w:rsidP="00BE6812">
            <w:pPr>
              <w:ind w:left="40" w:right="40"/>
              <w:jc w:val="both"/>
              <w:rPr>
                <w:rFonts w:ascii="Arial" w:eastAsia="Trebuchet MS" w:hAnsi="Arial" w:cs="Arial"/>
                <w:color w:val="000000"/>
              </w:rPr>
            </w:pPr>
            <w:r w:rsidRPr="0020601B">
              <w:rPr>
                <w:rFonts w:ascii="Arial" w:eastAsia="Trebuchet MS" w:hAnsi="Arial" w:cs="Arial"/>
                <w:color w:val="000000"/>
              </w:rPr>
              <w:t xml:space="preserve">Déclaration concernant le </w:t>
            </w:r>
            <w:r w:rsidRPr="0020601B">
              <w:rPr>
                <w:rFonts w:ascii="Arial" w:eastAsia="Trebuchet MS" w:hAnsi="Arial" w:cs="Arial"/>
                <w:b/>
                <w:bCs/>
                <w:color w:val="000000"/>
              </w:rPr>
              <w:t>chiffre d'affaires global et le chiffre d'affaires</w:t>
            </w:r>
            <w:r w:rsidRPr="0020601B">
              <w:rPr>
                <w:rFonts w:ascii="Arial" w:eastAsia="Trebuchet MS" w:hAnsi="Arial" w:cs="Arial"/>
                <w:color w:val="000000"/>
              </w:rPr>
              <w:t xml:space="preserve"> concernant les prestations objet du contrat, réalisées </w:t>
            </w:r>
            <w:r w:rsidRPr="0020601B">
              <w:rPr>
                <w:rFonts w:ascii="Arial" w:eastAsia="Trebuchet MS" w:hAnsi="Arial" w:cs="Arial"/>
                <w:b/>
                <w:bCs/>
                <w:color w:val="000000"/>
                <w:u w:val="single"/>
              </w:rPr>
              <w:t>au 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D10329" w14:textId="77777777" w:rsidR="006C432B" w:rsidRPr="0020601B" w:rsidRDefault="006C432B" w:rsidP="00BE6812">
            <w:pPr>
              <w:ind w:left="40" w:right="40"/>
              <w:jc w:val="center"/>
              <w:rPr>
                <w:rFonts w:ascii="Arial" w:eastAsia="Trebuchet MS" w:hAnsi="Arial" w:cs="Arial"/>
                <w:color w:val="000000"/>
              </w:rPr>
            </w:pPr>
            <w:r w:rsidRPr="0020601B">
              <w:rPr>
                <w:rFonts w:ascii="Arial" w:eastAsia="Trebuchet MS" w:hAnsi="Arial" w:cs="Arial"/>
                <w:color w:val="000000"/>
              </w:rPr>
              <w:t>Non</w:t>
            </w:r>
          </w:p>
        </w:tc>
      </w:tr>
      <w:tr w:rsidR="006C432B" w:rsidRPr="0020601B" w14:paraId="41A3E01F" w14:textId="77777777" w:rsidTr="00A4448C">
        <w:trPr>
          <w:trHeight w:val="454"/>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13F957" w14:textId="77777777" w:rsidR="006C432B" w:rsidRPr="00052F77" w:rsidRDefault="006C432B" w:rsidP="00BE6812">
            <w:pPr>
              <w:ind w:left="40" w:right="40"/>
              <w:rPr>
                <w:rFonts w:ascii="Arial" w:eastAsia="Trebuchet MS" w:hAnsi="Arial" w:cs="Arial"/>
                <w:b/>
                <w:bCs/>
                <w:color w:val="000000"/>
              </w:rPr>
            </w:pPr>
            <w:r w:rsidRPr="00052F77">
              <w:rPr>
                <w:rFonts w:ascii="Arial" w:eastAsia="Trebuchet MS" w:hAnsi="Arial" w:cs="Arial"/>
                <w:b/>
                <w:bCs/>
                <w:color w:val="000000"/>
              </w:rPr>
              <w:t>Déclaration appropriée de banques ou preuve d'une assurance pour les risques professionnels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5157D8" w14:textId="77777777" w:rsidR="006C432B" w:rsidRPr="00052F77" w:rsidRDefault="006C432B" w:rsidP="00BE6812">
            <w:pPr>
              <w:ind w:left="40" w:right="40"/>
              <w:jc w:val="center"/>
              <w:rPr>
                <w:rFonts w:ascii="Arial" w:eastAsia="Trebuchet MS" w:hAnsi="Arial" w:cs="Arial"/>
                <w:b/>
                <w:bCs/>
                <w:color w:val="000000"/>
              </w:rPr>
            </w:pPr>
            <w:r w:rsidRPr="00052F77">
              <w:rPr>
                <w:rFonts w:ascii="Arial" w:eastAsia="Trebuchet MS" w:hAnsi="Arial" w:cs="Arial"/>
                <w:b/>
                <w:bCs/>
                <w:color w:val="000000"/>
              </w:rPr>
              <w:t>Non</w:t>
            </w:r>
          </w:p>
        </w:tc>
      </w:tr>
    </w:tbl>
    <w:p w14:paraId="46D9D968" w14:textId="77777777" w:rsidR="006C432B" w:rsidRDefault="006C432B" w:rsidP="006C432B">
      <w:pPr>
        <w:rPr>
          <w:rFonts w:ascii="Arial" w:hAnsi="Arial" w:cs="Arial"/>
        </w:rPr>
      </w:pPr>
    </w:p>
    <w:p w14:paraId="2E7643F3" w14:textId="77777777" w:rsidR="006C432B" w:rsidRPr="0020601B" w:rsidRDefault="006C432B" w:rsidP="006C432B">
      <w:pPr>
        <w:pStyle w:val="ParagrapheIndent2"/>
        <w:jc w:val="both"/>
        <w:rPr>
          <w:b/>
          <w:bCs/>
          <w:color w:val="000000"/>
          <w:lang w:val="fr-FR"/>
        </w:rPr>
      </w:pPr>
      <w:r w:rsidRPr="0020601B">
        <w:rPr>
          <w:b/>
          <w:bCs/>
          <w:color w:val="000000"/>
          <w:lang w:val="fr-FR"/>
        </w:rPr>
        <w:t>Renseignements concernant les références professionnelles et la capacité technique de l'entreprise :</w:t>
      </w:r>
    </w:p>
    <w:p w14:paraId="0A197A9A" w14:textId="77777777" w:rsidR="006C432B" w:rsidRPr="0020601B" w:rsidRDefault="006C432B" w:rsidP="006C432B">
      <w:pPr>
        <w:pStyle w:val="ParagrapheIndent2"/>
        <w:jc w:val="both"/>
        <w:rPr>
          <w:color w:val="000000"/>
          <w:lang w:val="fr-FR"/>
        </w:rPr>
      </w:pPr>
    </w:p>
    <w:tbl>
      <w:tblPr>
        <w:tblW w:w="10203" w:type="dxa"/>
        <w:tblLayout w:type="fixed"/>
        <w:tblLook w:val="04A0" w:firstRow="1" w:lastRow="0" w:firstColumn="1" w:lastColumn="0" w:noHBand="0" w:noVBand="1"/>
      </w:tblPr>
      <w:tblGrid>
        <w:gridCol w:w="9211"/>
        <w:gridCol w:w="992"/>
      </w:tblGrid>
      <w:tr w:rsidR="006C432B" w:rsidRPr="0020601B" w14:paraId="3436BB30" w14:textId="77777777" w:rsidTr="00BE6812">
        <w:trPr>
          <w:trHeight w:val="454"/>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E8117B3"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976F8E2"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Signature</w:t>
            </w:r>
          </w:p>
        </w:tc>
      </w:tr>
      <w:tr w:rsidR="006C432B" w:rsidRPr="0020601B" w14:paraId="4BC3CB24" w14:textId="77777777" w:rsidTr="00A4448C">
        <w:trPr>
          <w:trHeight w:val="73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B7E60C" w14:textId="77777777" w:rsidR="006C432B" w:rsidRPr="0020601B" w:rsidRDefault="006C432B" w:rsidP="00BE6812">
            <w:pPr>
              <w:ind w:left="40" w:right="40"/>
              <w:rPr>
                <w:rFonts w:ascii="Arial" w:eastAsia="Trebuchet MS" w:hAnsi="Arial" w:cs="Arial"/>
                <w:color w:val="000000"/>
              </w:rPr>
            </w:pPr>
            <w:r w:rsidRPr="0020601B">
              <w:rPr>
                <w:rFonts w:ascii="Arial" w:eastAsia="Trebuchet MS" w:hAnsi="Arial" w:cs="Arial"/>
                <w:color w:val="000000"/>
              </w:rPr>
              <w:t xml:space="preserve">Déclaration indiquant les </w:t>
            </w:r>
            <w:r w:rsidRPr="00396D7B">
              <w:rPr>
                <w:rFonts w:ascii="Arial" w:eastAsia="Trebuchet MS" w:hAnsi="Arial" w:cs="Arial"/>
                <w:b/>
                <w:bCs/>
                <w:color w:val="000000"/>
              </w:rPr>
              <w:t>effectifs moyens annuels</w:t>
            </w:r>
            <w:r w:rsidRPr="0020601B">
              <w:rPr>
                <w:rFonts w:ascii="Arial" w:eastAsia="Trebuchet MS" w:hAnsi="Arial" w:cs="Arial"/>
                <w:color w:val="000000"/>
              </w:rPr>
              <w:t xml:space="preserve"> du candidat et l'importance du personnel d'encadrement </w:t>
            </w:r>
            <w:r w:rsidRPr="0020601B">
              <w:rPr>
                <w:rFonts w:ascii="Arial" w:eastAsia="Trebuchet MS" w:hAnsi="Arial" w:cs="Arial"/>
                <w:b/>
                <w:bCs/>
                <w:color w:val="000000"/>
                <w:u w:val="single"/>
              </w:rPr>
              <w:t>pour chacune des trois dernières années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012A62" w14:textId="77777777" w:rsidR="006C432B" w:rsidRPr="0020601B" w:rsidRDefault="006C432B" w:rsidP="00BE6812">
            <w:pPr>
              <w:ind w:left="40" w:right="40"/>
              <w:jc w:val="center"/>
              <w:rPr>
                <w:rFonts w:ascii="Arial" w:eastAsia="Trebuchet MS" w:hAnsi="Arial" w:cs="Arial"/>
                <w:color w:val="000000"/>
              </w:rPr>
            </w:pPr>
            <w:r w:rsidRPr="0020601B">
              <w:rPr>
                <w:rFonts w:ascii="Arial" w:eastAsia="Trebuchet MS" w:hAnsi="Arial" w:cs="Arial"/>
                <w:color w:val="000000"/>
              </w:rPr>
              <w:t>Non</w:t>
            </w:r>
          </w:p>
        </w:tc>
      </w:tr>
      <w:tr w:rsidR="006C432B" w:rsidRPr="0020601B" w14:paraId="34E23BFF" w14:textId="77777777" w:rsidTr="00BE6812">
        <w:trPr>
          <w:trHeight w:val="737"/>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55003E" w14:textId="77777777" w:rsidR="006C432B" w:rsidRPr="0020601B" w:rsidRDefault="006C432B" w:rsidP="00BE6812">
            <w:pPr>
              <w:ind w:left="40" w:right="40"/>
              <w:rPr>
                <w:rFonts w:ascii="Arial" w:eastAsia="Trebuchet MS" w:hAnsi="Arial" w:cs="Arial"/>
                <w:color w:val="000000"/>
              </w:rPr>
            </w:pPr>
            <w:r w:rsidRPr="00396D7B">
              <w:rPr>
                <w:rFonts w:ascii="Arial" w:eastAsia="Trebuchet MS" w:hAnsi="Arial" w:cs="Arial"/>
                <w:b/>
                <w:bCs/>
                <w:color w:val="000000"/>
              </w:rPr>
              <w:t>Liste des principales prestations effectuées</w:t>
            </w:r>
            <w:r w:rsidRPr="0020601B">
              <w:rPr>
                <w:rFonts w:ascii="Arial" w:eastAsia="Trebuchet MS" w:hAnsi="Arial" w:cs="Arial"/>
                <w:color w:val="000000"/>
              </w:rPr>
              <w:t xml:space="preserve"> </w:t>
            </w:r>
            <w:r w:rsidRPr="0020601B">
              <w:rPr>
                <w:rFonts w:ascii="Arial" w:eastAsia="Trebuchet MS" w:hAnsi="Arial" w:cs="Arial"/>
                <w:b/>
                <w:bCs/>
                <w:color w:val="000000"/>
                <w:u w:val="single"/>
              </w:rPr>
              <w:t>au cours des trois dernières années</w:t>
            </w:r>
            <w:r w:rsidRPr="0020601B">
              <w:rPr>
                <w:rFonts w:ascii="Arial" w:eastAsia="Trebuchet MS" w:hAnsi="Arial" w:cs="Arial"/>
                <w:color w:val="000000"/>
              </w:rPr>
              <w:t>, indiquant le montant, la date et le destinataire. Elles sont prouvées par des attestations du destinataire ou, à défaut, par une déclaration du candidat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F70E09" w14:textId="77777777" w:rsidR="006C432B" w:rsidRPr="0020601B" w:rsidRDefault="006C432B" w:rsidP="00BE6812">
            <w:pPr>
              <w:ind w:left="40" w:right="40"/>
              <w:jc w:val="center"/>
              <w:rPr>
                <w:rFonts w:ascii="Arial" w:eastAsia="Trebuchet MS" w:hAnsi="Arial" w:cs="Arial"/>
                <w:color w:val="000000"/>
              </w:rPr>
            </w:pPr>
            <w:r w:rsidRPr="0020601B">
              <w:rPr>
                <w:rFonts w:ascii="Arial" w:eastAsia="Trebuchet MS" w:hAnsi="Arial" w:cs="Arial"/>
                <w:color w:val="000000"/>
              </w:rPr>
              <w:t>Non</w:t>
            </w:r>
          </w:p>
        </w:tc>
      </w:tr>
    </w:tbl>
    <w:p w14:paraId="0E00293A" w14:textId="77777777" w:rsidR="006C432B" w:rsidRPr="006C432B" w:rsidRDefault="006C432B" w:rsidP="006C432B">
      <w:pPr>
        <w:rPr>
          <w:lang w:eastAsia="en-US"/>
        </w:rPr>
      </w:pPr>
    </w:p>
    <w:p w14:paraId="213B3CFF" w14:textId="77777777" w:rsidR="006C432B" w:rsidRPr="0020601B" w:rsidRDefault="006C432B" w:rsidP="006C432B">
      <w:pPr>
        <w:pStyle w:val="ParagrapheIndent2"/>
        <w:jc w:val="both"/>
        <w:rPr>
          <w:b/>
          <w:bCs/>
          <w:color w:val="000000"/>
          <w:lang w:val="fr-FR"/>
        </w:rPr>
      </w:pPr>
      <w:r w:rsidRPr="0020601B">
        <w:rPr>
          <w:b/>
          <w:bCs/>
          <w:color w:val="000000"/>
          <w:lang w:val="fr-FR"/>
        </w:rPr>
        <w:t>Certificats de qualifications et/ou de qualité demandés aux candidats :</w:t>
      </w:r>
    </w:p>
    <w:p w14:paraId="789FB5A9" w14:textId="77777777" w:rsidR="006C432B" w:rsidRPr="0020601B" w:rsidRDefault="006C432B" w:rsidP="006C432B">
      <w:pPr>
        <w:pStyle w:val="ParagrapheIndent2"/>
        <w:jc w:val="both"/>
        <w:rPr>
          <w:color w:val="000000"/>
          <w:lang w:val="fr-FR"/>
        </w:rPr>
      </w:pPr>
    </w:p>
    <w:tbl>
      <w:tblPr>
        <w:tblW w:w="10203" w:type="dxa"/>
        <w:tblLayout w:type="fixed"/>
        <w:tblLook w:val="04A0" w:firstRow="1" w:lastRow="0" w:firstColumn="1" w:lastColumn="0" w:noHBand="0" w:noVBand="1"/>
      </w:tblPr>
      <w:tblGrid>
        <w:gridCol w:w="9211"/>
        <w:gridCol w:w="992"/>
      </w:tblGrid>
      <w:tr w:rsidR="006C432B" w:rsidRPr="0020601B" w14:paraId="59AF90F3" w14:textId="77777777" w:rsidTr="00BE6812">
        <w:trPr>
          <w:trHeight w:val="292"/>
        </w:trPr>
        <w:tc>
          <w:tcPr>
            <w:tcW w:w="921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20908FC"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FAA774C" w14:textId="77777777" w:rsidR="006C432B" w:rsidRPr="0020601B" w:rsidRDefault="006C432B" w:rsidP="00BE6812">
            <w:pPr>
              <w:jc w:val="center"/>
              <w:rPr>
                <w:rFonts w:ascii="Arial" w:eastAsia="Trebuchet MS" w:hAnsi="Arial" w:cs="Arial"/>
                <w:color w:val="000000"/>
              </w:rPr>
            </w:pPr>
            <w:r w:rsidRPr="0020601B">
              <w:rPr>
                <w:rFonts w:ascii="Arial" w:eastAsia="Trebuchet MS" w:hAnsi="Arial" w:cs="Arial"/>
                <w:color w:val="000000"/>
              </w:rPr>
              <w:t>Signature</w:t>
            </w:r>
          </w:p>
        </w:tc>
      </w:tr>
      <w:tr w:rsidR="006C432B" w:rsidRPr="0020601B" w14:paraId="0DF7E027" w14:textId="77777777" w:rsidTr="00BE6812">
        <w:trPr>
          <w:trHeight w:val="814"/>
        </w:trPr>
        <w:tc>
          <w:tcPr>
            <w:tcW w:w="92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0506D9" w14:textId="77777777" w:rsidR="00CD7AF1" w:rsidRDefault="00CD7AF1" w:rsidP="00CD7AF1">
            <w:pPr>
              <w:ind w:left="80" w:right="80"/>
              <w:rPr>
                <w:rStyle w:val="lev"/>
                <w:rFonts w:ascii="Arial" w:hAnsi="Arial" w:cs="Arial"/>
              </w:rPr>
            </w:pPr>
            <w:r w:rsidRPr="00F77B29">
              <w:rPr>
                <w:rStyle w:val="lev"/>
                <w:rFonts w:ascii="Arial" w:hAnsi="Arial" w:cs="Arial"/>
              </w:rPr>
              <w:t>Pour l’architecte mandataire :</w:t>
            </w:r>
          </w:p>
          <w:p w14:paraId="3F589B29" w14:textId="17E4A4A7" w:rsidR="006C432B" w:rsidRPr="005F3AD3" w:rsidRDefault="00CD7AF1" w:rsidP="00CD7AF1">
            <w:pPr>
              <w:ind w:left="80" w:right="80"/>
              <w:jc w:val="both"/>
              <w:rPr>
                <w:rFonts w:ascii="Arial" w:eastAsia="Trebuchet MS" w:hAnsi="Arial" w:cs="Arial"/>
                <w:b/>
                <w:bCs/>
                <w:color w:val="000000"/>
              </w:rPr>
            </w:pPr>
            <w:r w:rsidRPr="00F77B29">
              <w:rPr>
                <w:rFonts w:ascii="Arial" w:hAnsi="Arial" w:cs="Arial"/>
              </w:rPr>
              <w:t xml:space="preserve">Le candidat devra fournir </w:t>
            </w:r>
            <w:r w:rsidRPr="00F77B29">
              <w:rPr>
                <w:rStyle w:val="lev"/>
                <w:rFonts w:ascii="Arial" w:hAnsi="Arial" w:cs="Arial"/>
              </w:rPr>
              <w:t>une copie de l’attestation d’inscription à l’Ordre des Architectes</w:t>
            </w:r>
            <w:r w:rsidRPr="00F77B29">
              <w:rPr>
                <w:rFonts w:ascii="Arial" w:hAnsi="Arial" w:cs="Arial"/>
              </w:rPr>
              <w:t xml:space="preserve">, ou, pour les ressortissants d’un autre État membre de l’Union européenne, </w:t>
            </w:r>
            <w:r w:rsidRPr="00F77B29">
              <w:rPr>
                <w:rStyle w:val="lev"/>
                <w:rFonts w:ascii="Arial" w:hAnsi="Arial" w:cs="Arial"/>
              </w:rPr>
              <w:t>tout document équivalent justifiant d’un diplôme, certificat ou autre titre reconnu en application de la directive 85/384/CEE du 10 juin 1985</w:t>
            </w:r>
            <w:r w:rsidRPr="00F77B29">
              <w:rPr>
                <w:rFonts w:ascii="Arial" w:hAnsi="Arial" w:cs="Arial"/>
              </w:rPr>
              <w:t>, relative à la reconnaissance mutuelle des diplômes, certificats et autres titres dans le domaine de l’architecture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45486A" w14:textId="77777777" w:rsidR="006C432B" w:rsidRPr="0020601B" w:rsidRDefault="006C432B" w:rsidP="00BE6812">
            <w:pPr>
              <w:ind w:left="80" w:right="80"/>
              <w:jc w:val="center"/>
              <w:rPr>
                <w:rFonts w:ascii="Arial" w:eastAsia="Trebuchet MS" w:hAnsi="Arial" w:cs="Arial"/>
                <w:color w:val="000000"/>
              </w:rPr>
            </w:pPr>
            <w:r w:rsidRPr="0020601B">
              <w:rPr>
                <w:rFonts w:ascii="Arial" w:eastAsia="Trebuchet MS" w:hAnsi="Arial" w:cs="Arial"/>
                <w:color w:val="000000"/>
              </w:rPr>
              <w:t>Non</w:t>
            </w:r>
          </w:p>
        </w:tc>
      </w:tr>
    </w:tbl>
    <w:p w14:paraId="795F033E" w14:textId="77777777" w:rsidR="006C432B" w:rsidRPr="0020601B" w:rsidRDefault="006C432B" w:rsidP="006C432B">
      <w:pPr>
        <w:rPr>
          <w:rFonts w:ascii="Arial" w:hAnsi="Arial" w:cs="Arial"/>
          <w:sz w:val="2"/>
        </w:rPr>
      </w:pPr>
      <w:r w:rsidRPr="0020601B">
        <w:rPr>
          <w:rFonts w:ascii="Arial" w:hAnsi="Arial" w:cs="Arial"/>
        </w:rPr>
        <w:t xml:space="preserve"> </w:t>
      </w:r>
    </w:p>
    <w:p w14:paraId="4D0C61E0" w14:textId="77777777" w:rsidR="006C432B" w:rsidRDefault="006C432B" w:rsidP="006C432B">
      <w:pPr>
        <w:pStyle w:val="ParagrapheIndent2"/>
        <w:jc w:val="both"/>
        <w:rPr>
          <w:color w:val="000000"/>
          <w:sz w:val="12"/>
          <w:szCs w:val="12"/>
          <w:lang w:val="fr-FR"/>
        </w:rPr>
      </w:pPr>
    </w:p>
    <w:p w14:paraId="2DDC31EA" w14:textId="77777777" w:rsidR="00367B1C" w:rsidRDefault="006C432B" w:rsidP="006C432B">
      <w:pPr>
        <w:pStyle w:val="ParagrapheIndent2"/>
        <w:jc w:val="both"/>
        <w:rPr>
          <w:color w:val="000000"/>
          <w:lang w:val="fr-FR"/>
        </w:rPr>
      </w:pPr>
      <w:r w:rsidRPr="0020601B">
        <w:rPr>
          <w:color w:val="000000"/>
          <w:lang w:val="fr-FR"/>
        </w:rPr>
        <w:t xml:space="preserve">Chacun des certificats précités pourra faire l'objet d'équivalence. </w:t>
      </w:r>
    </w:p>
    <w:p w14:paraId="6F13AE0E" w14:textId="5FCF46CE" w:rsidR="006C432B" w:rsidRPr="0020601B" w:rsidRDefault="006C432B" w:rsidP="006C432B">
      <w:pPr>
        <w:pStyle w:val="ParagrapheIndent2"/>
        <w:jc w:val="both"/>
        <w:rPr>
          <w:color w:val="000000"/>
          <w:lang w:val="fr-FR"/>
        </w:rPr>
      </w:pPr>
      <w:r w:rsidRPr="0020601B">
        <w:rPr>
          <w:color w:val="000000"/>
          <w:lang w:val="fr-FR"/>
        </w:rPr>
        <w:t>Les entreprises étrangères pourront quant à</w:t>
      </w:r>
      <w:r w:rsidR="00367B1C">
        <w:rPr>
          <w:color w:val="000000"/>
          <w:lang w:val="fr-FR"/>
        </w:rPr>
        <w:t> </w:t>
      </w:r>
      <w:r w:rsidRPr="0020601B">
        <w:rPr>
          <w:color w:val="000000"/>
          <w:lang w:val="fr-FR"/>
        </w:rPr>
        <w:t>elles fournir ceux délivrés par les organismes de leur Etat d'origine.</w:t>
      </w:r>
    </w:p>
    <w:p w14:paraId="3991AF4E" w14:textId="77777777" w:rsidR="00367B1C" w:rsidRDefault="006C432B" w:rsidP="006C432B">
      <w:pPr>
        <w:pStyle w:val="ParagrapheIndent2"/>
        <w:jc w:val="both"/>
        <w:rPr>
          <w:color w:val="000000"/>
          <w:lang w:val="fr-FR"/>
        </w:rPr>
      </w:pPr>
      <w:r w:rsidRPr="0020601B">
        <w:rPr>
          <w:color w:val="000000"/>
          <w:lang w:val="fr-FR"/>
        </w:rPr>
        <w:t xml:space="preserve">Pour présenter leur candidature, les candidats peuvent utiliser les formulaires DC1 (lettre de candidature) </w:t>
      </w:r>
    </w:p>
    <w:p w14:paraId="6B008E27" w14:textId="77777777" w:rsidR="00367B1C" w:rsidRDefault="006C432B" w:rsidP="006C432B">
      <w:pPr>
        <w:pStyle w:val="ParagrapheIndent2"/>
        <w:jc w:val="both"/>
        <w:rPr>
          <w:color w:val="000000"/>
          <w:lang w:val="fr-FR"/>
        </w:rPr>
      </w:pPr>
      <w:r w:rsidRPr="0020601B">
        <w:rPr>
          <w:color w:val="000000"/>
          <w:lang w:val="fr-FR"/>
        </w:rPr>
        <w:t xml:space="preserve">et DC2 (déclaration du candidat). </w:t>
      </w:r>
    </w:p>
    <w:p w14:paraId="61094D90" w14:textId="24FF2379" w:rsidR="006C432B" w:rsidRPr="0020601B" w:rsidRDefault="006C432B" w:rsidP="006C432B">
      <w:pPr>
        <w:pStyle w:val="ParagrapheIndent2"/>
        <w:jc w:val="both"/>
        <w:rPr>
          <w:color w:val="000000"/>
          <w:lang w:val="fr-FR"/>
        </w:rPr>
      </w:pPr>
      <w:r w:rsidRPr="0020601B">
        <w:rPr>
          <w:color w:val="000000"/>
          <w:lang w:val="fr-FR"/>
        </w:rPr>
        <w:t>Ces documents sont disponibles gratuitement sur le site www.economie.gouv.fr.</w:t>
      </w:r>
    </w:p>
    <w:p w14:paraId="178FEC7E" w14:textId="77777777" w:rsidR="006C432B" w:rsidRDefault="006C432B" w:rsidP="006C432B">
      <w:pPr>
        <w:pStyle w:val="ParagrapheIndent2"/>
        <w:jc w:val="both"/>
        <w:rPr>
          <w:color w:val="000000"/>
          <w:lang w:val="fr-FR"/>
        </w:rPr>
      </w:pPr>
      <w:r w:rsidRPr="0020601B">
        <w:rPr>
          <w:color w:val="000000"/>
          <w:lang w:val="fr-FR"/>
        </w:rPr>
        <w:t>Ils peuvent aussi utiliser le Document Unique de Marché Européen (DUME).</w:t>
      </w:r>
    </w:p>
    <w:p w14:paraId="03519210" w14:textId="77777777" w:rsidR="006C432B" w:rsidRPr="00DE2158" w:rsidRDefault="006C432B" w:rsidP="006C432B">
      <w:pPr>
        <w:pStyle w:val="ParagrapheIndent2"/>
        <w:ind w:left="20" w:right="20"/>
        <w:jc w:val="both"/>
        <w:rPr>
          <w:sz w:val="12"/>
          <w:szCs w:val="12"/>
          <w:lang w:val="fr-FR"/>
        </w:rPr>
      </w:pPr>
    </w:p>
    <w:p w14:paraId="6E3DB06B" w14:textId="0072A7E6" w:rsidR="00651672" w:rsidRPr="00367B1C" w:rsidRDefault="006C432B" w:rsidP="00367B1C">
      <w:pPr>
        <w:pStyle w:val="ParagrapheIndent2"/>
        <w:ind w:left="20" w:right="20"/>
        <w:jc w:val="both"/>
        <w:rPr>
          <w:b/>
          <w:bCs/>
          <w:color w:val="0000FF"/>
          <w:szCs w:val="20"/>
          <w:lang w:val="fr-FR"/>
        </w:rPr>
      </w:pPr>
      <w:r w:rsidRPr="00367B1C">
        <w:rPr>
          <w:szCs w:val="20"/>
          <w:lang w:val="fr-FR"/>
        </w:rPr>
        <w:t xml:space="preserve">Afin de faciliter les travaux d’analyse des candidatures, les candidats sont invités à </w:t>
      </w:r>
      <w:r w:rsidRPr="00367B1C">
        <w:rPr>
          <w:b/>
          <w:bCs/>
          <w:szCs w:val="20"/>
          <w:lang w:val="fr-FR"/>
        </w:rPr>
        <w:t>remettre dûment complétée,</w:t>
      </w:r>
      <w:r w:rsidRPr="00367B1C">
        <w:rPr>
          <w:szCs w:val="20"/>
          <w:lang w:val="fr-FR"/>
        </w:rPr>
        <w:t xml:space="preserve"> en plus des divers renseignements, attestations et déclarations exigés ci-dessus, la </w:t>
      </w:r>
      <w:r w:rsidRPr="00367B1C">
        <w:rPr>
          <w:b/>
          <w:bCs/>
          <w:color w:val="0000FF"/>
          <w:szCs w:val="20"/>
          <w:lang w:val="fr-FR"/>
        </w:rPr>
        <w:t>fiche de répartition des compétences</w:t>
      </w:r>
      <w:r w:rsidRPr="00367B1C">
        <w:rPr>
          <w:color w:val="0000FF"/>
          <w:szCs w:val="20"/>
          <w:lang w:val="fr-FR"/>
        </w:rPr>
        <w:t xml:space="preserve"> → </w:t>
      </w:r>
      <w:r w:rsidRPr="00367B1C">
        <w:rPr>
          <w:szCs w:val="20"/>
          <w:lang w:val="fr-FR"/>
        </w:rPr>
        <w:t>cette fiche est jointe au Dossier de Consultation</w:t>
      </w:r>
      <w:r w:rsidRPr="00367B1C">
        <w:rPr>
          <w:b/>
          <w:bCs/>
          <w:color w:val="0000FF"/>
          <w:szCs w:val="20"/>
          <w:lang w:val="fr-FR"/>
        </w:rPr>
        <w:t>.</w:t>
      </w:r>
    </w:p>
    <w:sectPr w:rsidR="00651672" w:rsidRPr="00367B1C" w:rsidSect="003C374B">
      <w:footerReference w:type="default" r:id="rId44"/>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2DFD5" w14:textId="77777777" w:rsidR="00D94952" w:rsidRDefault="00D94952">
      <w:r>
        <w:separator/>
      </w:r>
    </w:p>
  </w:endnote>
  <w:endnote w:type="continuationSeparator" w:id="0">
    <w:p w14:paraId="21272CA6" w14:textId="77777777" w:rsidR="00D94952" w:rsidRDefault="00D94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63376110"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2E2830">
      <w:rPr>
        <w:rFonts w:ascii="Arial" w:hAnsi="Arial" w:cs="Arial"/>
        <w:b/>
        <w:color w:val="FFFFFF"/>
      </w:rPr>
      <w:t>5</w:t>
    </w:r>
    <w:r w:rsidR="00AE6787">
      <w:rPr>
        <w:rFonts w:ascii="Arial" w:hAnsi="Arial" w:cs="Arial"/>
        <w:b/>
        <w:color w:val="FFFFFF"/>
      </w:rPr>
      <w:t>/CONSU/</w:t>
    </w:r>
    <w:r w:rsidR="0051633F">
      <w:rPr>
        <w:rFonts w:ascii="Arial" w:hAnsi="Arial" w:cs="Arial"/>
        <w:b/>
        <w:color w:val="FFFFFF"/>
      </w:rPr>
      <w:t>0</w:t>
    </w:r>
    <w:r w:rsidR="00B1395C">
      <w:rPr>
        <w:rFonts w:ascii="Arial" w:hAnsi="Arial" w:cs="Arial"/>
        <w:b/>
        <w:color w:val="FFFFFF"/>
      </w:rPr>
      <w:t>5</w:t>
    </w:r>
    <w:r w:rsidR="002E2830">
      <w:rPr>
        <w:rFonts w:ascii="Arial" w:hAnsi="Arial" w:cs="Arial"/>
        <w:b/>
        <w:color w:val="FFFFFF"/>
      </w:rPr>
      <w:t xml:space="preserve"> du </w:t>
    </w:r>
    <w:r w:rsidR="0075368D">
      <w:rPr>
        <w:rFonts w:ascii="Arial" w:hAnsi="Arial" w:cs="Arial"/>
        <w:b/>
        <w:color w:val="FFFFFF"/>
      </w:rPr>
      <w:t>6 novem</w:t>
    </w:r>
    <w:r w:rsidR="00B1395C">
      <w:rPr>
        <w:rFonts w:ascii="Arial" w:hAnsi="Arial" w:cs="Arial"/>
        <w:b/>
        <w:color w:val="FFFFFF"/>
      </w:rPr>
      <w:t>bre</w:t>
    </w:r>
    <w:r w:rsidR="002E2830">
      <w:rPr>
        <w:rFonts w:ascii="Arial" w:hAnsi="Arial" w:cs="Arial"/>
        <w:b/>
        <w:color w:val="FFFFFF"/>
      </w:rPr>
      <w:t xml:space="preserve"> 2025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AC55B8A"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54BEE" w14:textId="77777777" w:rsidR="00D94952" w:rsidRDefault="00D94952">
      <w:r>
        <w:separator/>
      </w:r>
    </w:p>
  </w:footnote>
  <w:footnote w:type="continuationSeparator" w:id="0">
    <w:p w14:paraId="1A97BF94" w14:textId="77777777" w:rsidR="00D94952" w:rsidRDefault="00D94952">
      <w:r>
        <w:continuationSeparator/>
      </w:r>
    </w:p>
  </w:footnote>
  <w:footnote w:id="1">
    <w:p w14:paraId="6ECB249E" w14:textId="77777777" w:rsidR="00D10752" w:rsidRDefault="00997AF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248B684" w14:textId="77777777" w:rsidR="00D10752" w:rsidRDefault="00997AF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997AF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4713C9"/>
    <w:multiLevelType w:val="hybridMultilevel"/>
    <w:tmpl w:val="0F940436"/>
    <w:lvl w:ilvl="0" w:tplc="040C0001">
      <w:start w:val="1"/>
      <w:numFmt w:val="bullet"/>
      <w:lvlText w:val=""/>
      <w:lvlJc w:val="left"/>
      <w:pPr>
        <w:ind w:left="720" w:hanging="360"/>
      </w:pPr>
      <w:rPr>
        <w:rFonts w:ascii="Symbol" w:hAnsi="Symbol" w:hint="default"/>
      </w:rPr>
    </w:lvl>
    <w:lvl w:ilvl="1" w:tplc="5F969BE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7C91C1C"/>
    <w:multiLevelType w:val="hybridMultilevel"/>
    <w:tmpl w:val="064A835C"/>
    <w:lvl w:ilvl="0" w:tplc="526EAD4C">
      <w:numFmt w:val="bullet"/>
      <w:lvlText w:val="-"/>
      <w:lvlJc w:val="left"/>
      <w:pPr>
        <w:ind w:left="721" w:hanging="360"/>
      </w:pPr>
      <w:rPr>
        <w:rFonts w:ascii="Calibri" w:eastAsia="Calibri" w:hAnsi="Calibri" w:cs="Calibri" w:hint="default"/>
        <w:b w:val="0"/>
        <w:bCs w:val="0"/>
        <w:i w:val="0"/>
        <w:iCs w:val="0"/>
        <w:spacing w:val="0"/>
        <w:w w:val="100"/>
        <w:sz w:val="22"/>
        <w:szCs w:val="22"/>
        <w:lang w:val="fr-FR" w:eastAsia="en-US" w:bidi="ar-SA"/>
      </w:rPr>
    </w:lvl>
    <w:lvl w:ilvl="1" w:tplc="AA3EAD58">
      <w:numFmt w:val="bullet"/>
      <w:lvlText w:val="•"/>
      <w:lvlJc w:val="left"/>
      <w:pPr>
        <w:ind w:left="1654" w:hanging="360"/>
      </w:pPr>
      <w:rPr>
        <w:rFonts w:hint="default"/>
        <w:lang w:val="fr-FR" w:eastAsia="en-US" w:bidi="ar-SA"/>
      </w:rPr>
    </w:lvl>
    <w:lvl w:ilvl="2" w:tplc="75B8ACB6">
      <w:numFmt w:val="bullet"/>
      <w:lvlText w:val="•"/>
      <w:lvlJc w:val="left"/>
      <w:pPr>
        <w:ind w:left="2588" w:hanging="360"/>
      </w:pPr>
      <w:rPr>
        <w:rFonts w:hint="default"/>
        <w:lang w:val="fr-FR" w:eastAsia="en-US" w:bidi="ar-SA"/>
      </w:rPr>
    </w:lvl>
    <w:lvl w:ilvl="3" w:tplc="2C4AA1DE">
      <w:numFmt w:val="bullet"/>
      <w:lvlText w:val="•"/>
      <w:lvlJc w:val="left"/>
      <w:pPr>
        <w:ind w:left="3523" w:hanging="360"/>
      </w:pPr>
      <w:rPr>
        <w:rFonts w:hint="default"/>
        <w:lang w:val="fr-FR" w:eastAsia="en-US" w:bidi="ar-SA"/>
      </w:rPr>
    </w:lvl>
    <w:lvl w:ilvl="4" w:tplc="56148D9C">
      <w:numFmt w:val="bullet"/>
      <w:lvlText w:val="•"/>
      <w:lvlJc w:val="left"/>
      <w:pPr>
        <w:ind w:left="4457" w:hanging="360"/>
      </w:pPr>
      <w:rPr>
        <w:rFonts w:hint="default"/>
        <w:lang w:val="fr-FR" w:eastAsia="en-US" w:bidi="ar-SA"/>
      </w:rPr>
    </w:lvl>
    <w:lvl w:ilvl="5" w:tplc="41500522">
      <w:numFmt w:val="bullet"/>
      <w:lvlText w:val="•"/>
      <w:lvlJc w:val="left"/>
      <w:pPr>
        <w:ind w:left="5392" w:hanging="360"/>
      </w:pPr>
      <w:rPr>
        <w:rFonts w:hint="default"/>
        <w:lang w:val="fr-FR" w:eastAsia="en-US" w:bidi="ar-SA"/>
      </w:rPr>
    </w:lvl>
    <w:lvl w:ilvl="6" w:tplc="3EA0E91C">
      <w:numFmt w:val="bullet"/>
      <w:lvlText w:val="•"/>
      <w:lvlJc w:val="left"/>
      <w:pPr>
        <w:ind w:left="6326" w:hanging="360"/>
      </w:pPr>
      <w:rPr>
        <w:rFonts w:hint="default"/>
        <w:lang w:val="fr-FR" w:eastAsia="en-US" w:bidi="ar-SA"/>
      </w:rPr>
    </w:lvl>
    <w:lvl w:ilvl="7" w:tplc="7684100C">
      <w:numFmt w:val="bullet"/>
      <w:lvlText w:val="•"/>
      <w:lvlJc w:val="left"/>
      <w:pPr>
        <w:ind w:left="7261" w:hanging="360"/>
      </w:pPr>
      <w:rPr>
        <w:rFonts w:hint="default"/>
        <w:lang w:val="fr-FR" w:eastAsia="en-US" w:bidi="ar-SA"/>
      </w:rPr>
    </w:lvl>
    <w:lvl w:ilvl="8" w:tplc="FD764C4A">
      <w:numFmt w:val="bullet"/>
      <w:lvlText w:val="•"/>
      <w:lvlJc w:val="left"/>
      <w:pPr>
        <w:ind w:left="8195" w:hanging="360"/>
      </w:pPr>
      <w:rPr>
        <w:rFonts w:hint="default"/>
        <w:lang w:val="fr-FR" w:eastAsia="en-US" w:bidi="ar-SA"/>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0"/>
  </w:num>
  <w:num w:numId="8" w16cid:durableId="325981004">
    <w:abstractNumId w:val="8"/>
  </w:num>
  <w:num w:numId="9" w16cid:durableId="100495664">
    <w:abstractNumId w:val="7"/>
  </w:num>
  <w:num w:numId="10" w16cid:durableId="110441980">
    <w:abstractNumId w:val="3"/>
  </w:num>
  <w:num w:numId="11" w16cid:durableId="840238579">
    <w:abstractNumId w:val="4"/>
  </w:num>
  <w:num w:numId="12" w16cid:durableId="1835143130">
    <w:abstractNumId w:val="9"/>
  </w:num>
  <w:num w:numId="13" w16cid:durableId="978418838">
    <w:abstractNumId w:val="6"/>
  </w:num>
  <w:num w:numId="14" w16cid:durableId="17058608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37426"/>
    <w:rsid w:val="00046979"/>
    <w:rsid w:val="0006119A"/>
    <w:rsid w:val="00066ED5"/>
    <w:rsid w:val="000D43EE"/>
    <w:rsid w:val="000F57B7"/>
    <w:rsid w:val="000F5A82"/>
    <w:rsid w:val="00127460"/>
    <w:rsid w:val="001503BA"/>
    <w:rsid w:val="00160F36"/>
    <w:rsid w:val="001A35E9"/>
    <w:rsid w:val="001A5A1E"/>
    <w:rsid w:val="001B706D"/>
    <w:rsid w:val="001C2556"/>
    <w:rsid w:val="001E47B7"/>
    <w:rsid w:val="001F1541"/>
    <w:rsid w:val="001F6217"/>
    <w:rsid w:val="00213CDB"/>
    <w:rsid w:val="0021569F"/>
    <w:rsid w:val="002264B6"/>
    <w:rsid w:val="00233105"/>
    <w:rsid w:val="002562B2"/>
    <w:rsid w:val="0027707B"/>
    <w:rsid w:val="002B4073"/>
    <w:rsid w:val="002C5151"/>
    <w:rsid w:val="002D273A"/>
    <w:rsid w:val="002E2830"/>
    <w:rsid w:val="003038BD"/>
    <w:rsid w:val="00307E84"/>
    <w:rsid w:val="00353F38"/>
    <w:rsid w:val="003630D6"/>
    <w:rsid w:val="00367B1C"/>
    <w:rsid w:val="00367F50"/>
    <w:rsid w:val="003754EE"/>
    <w:rsid w:val="00383A23"/>
    <w:rsid w:val="003C0F2A"/>
    <w:rsid w:val="003C374B"/>
    <w:rsid w:val="003F7CC4"/>
    <w:rsid w:val="00424BE1"/>
    <w:rsid w:val="00432D3C"/>
    <w:rsid w:val="0043601A"/>
    <w:rsid w:val="004A79A0"/>
    <w:rsid w:val="004D1C10"/>
    <w:rsid w:val="004D44EB"/>
    <w:rsid w:val="004E660A"/>
    <w:rsid w:val="0051633F"/>
    <w:rsid w:val="0052468E"/>
    <w:rsid w:val="005660F6"/>
    <w:rsid w:val="0059545B"/>
    <w:rsid w:val="005E50A1"/>
    <w:rsid w:val="005F2F62"/>
    <w:rsid w:val="00651672"/>
    <w:rsid w:val="0065529A"/>
    <w:rsid w:val="006907EC"/>
    <w:rsid w:val="006C432B"/>
    <w:rsid w:val="006C4EDB"/>
    <w:rsid w:val="006F1BFF"/>
    <w:rsid w:val="0075368D"/>
    <w:rsid w:val="00774652"/>
    <w:rsid w:val="00775DB5"/>
    <w:rsid w:val="007938B9"/>
    <w:rsid w:val="007C10BB"/>
    <w:rsid w:val="007C37B4"/>
    <w:rsid w:val="007F1D38"/>
    <w:rsid w:val="00814030"/>
    <w:rsid w:val="008233BB"/>
    <w:rsid w:val="008538E7"/>
    <w:rsid w:val="00861860"/>
    <w:rsid w:val="00895BA5"/>
    <w:rsid w:val="008A06E1"/>
    <w:rsid w:val="008A7FD2"/>
    <w:rsid w:val="008F355B"/>
    <w:rsid w:val="009226E1"/>
    <w:rsid w:val="009252F7"/>
    <w:rsid w:val="00990FBE"/>
    <w:rsid w:val="00997AFA"/>
    <w:rsid w:val="009A2D67"/>
    <w:rsid w:val="00A111F0"/>
    <w:rsid w:val="00A24D21"/>
    <w:rsid w:val="00A34940"/>
    <w:rsid w:val="00A4448C"/>
    <w:rsid w:val="00A664BB"/>
    <w:rsid w:val="00A81E5A"/>
    <w:rsid w:val="00AA18D4"/>
    <w:rsid w:val="00AE4460"/>
    <w:rsid w:val="00AE6787"/>
    <w:rsid w:val="00AF089B"/>
    <w:rsid w:val="00B017BE"/>
    <w:rsid w:val="00B1395C"/>
    <w:rsid w:val="00B33BD3"/>
    <w:rsid w:val="00B4432E"/>
    <w:rsid w:val="00B51008"/>
    <w:rsid w:val="00BD171A"/>
    <w:rsid w:val="00BE6065"/>
    <w:rsid w:val="00BE6CC6"/>
    <w:rsid w:val="00C2154F"/>
    <w:rsid w:val="00C478B4"/>
    <w:rsid w:val="00C769A5"/>
    <w:rsid w:val="00C858C8"/>
    <w:rsid w:val="00C90334"/>
    <w:rsid w:val="00C92FC0"/>
    <w:rsid w:val="00C9306D"/>
    <w:rsid w:val="00C9684C"/>
    <w:rsid w:val="00CC75B4"/>
    <w:rsid w:val="00CD7AF1"/>
    <w:rsid w:val="00CF037C"/>
    <w:rsid w:val="00D10752"/>
    <w:rsid w:val="00D16C3C"/>
    <w:rsid w:val="00D3697A"/>
    <w:rsid w:val="00D474FB"/>
    <w:rsid w:val="00D6269D"/>
    <w:rsid w:val="00D6694C"/>
    <w:rsid w:val="00D84AFF"/>
    <w:rsid w:val="00D92121"/>
    <w:rsid w:val="00D94952"/>
    <w:rsid w:val="00DA19C8"/>
    <w:rsid w:val="00DA7AF9"/>
    <w:rsid w:val="00DE2158"/>
    <w:rsid w:val="00DF7347"/>
    <w:rsid w:val="00E346FA"/>
    <w:rsid w:val="00E359B5"/>
    <w:rsid w:val="00E44979"/>
    <w:rsid w:val="00E70831"/>
    <w:rsid w:val="00E800AC"/>
    <w:rsid w:val="00E87C56"/>
    <w:rsid w:val="00EA1213"/>
    <w:rsid w:val="00EB194A"/>
    <w:rsid w:val="00EB747A"/>
    <w:rsid w:val="00EB7EA7"/>
    <w:rsid w:val="00EE3F22"/>
    <w:rsid w:val="00F162BE"/>
    <w:rsid w:val="00F167AD"/>
    <w:rsid w:val="00F43BBC"/>
    <w:rsid w:val="00F57785"/>
    <w:rsid w:val="00F85387"/>
    <w:rsid w:val="00FA25DC"/>
    <w:rsid w:val="00FD112D"/>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styleId="lev">
    <w:name w:val="Strong"/>
    <w:basedOn w:val="Policepardfaut"/>
    <w:uiPriority w:val="22"/>
    <w:qFormat/>
    <w:rsid w:val="00CD7A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BB83D151F172D4D8115888CB2E1A7ED" ma:contentTypeVersion="18" ma:contentTypeDescription="Crée un document." ma:contentTypeScope="" ma:versionID="c225ffa27aa437492c2b1e4049f2f2f7">
  <xsd:schema xmlns:xsd="http://www.w3.org/2001/XMLSchema" xmlns:xs="http://www.w3.org/2001/XMLSchema" xmlns:p="http://schemas.microsoft.com/office/2006/metadata/properties" xmlns:ns2="bc4e7824-ec73-46c6-97cc-e21d01d1a863" xmlns:ns3="50d44151-9249-4131-96de-f24977551e24" targetNamespace="http://schemas.microsoft.com/office/2006/metadata/properties" ma:root="true" ma:fieldsID="d172f23c53155cba391b75d48a24a32e" ns2:_="" ns3:_="">
    <xsd:import namespace="bc4e7824-ec73-46c6-97cc-e21d01d1a863"/>
    <xsd:import namespace="50d44151-9249-4131-96de-f24977551e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DateTake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e7824-ec73-46c6-97cc-e21d01d1a86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a69eec6-86b6-4060-9197-886743c0da9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d44151-9249-4131-96de-f24977551e2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0fb8ea44-4948-4a2c-9a15-588064bf66c1}" ma:internalName="TaxCatchAll" ma:showField="CatchAllData" ma:web="50d44151-9249-4131-96de-f24977551e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c4e7824-ec73-46c6-97cc-e21d01d1a863">
      <Terms xmlns="http://schemas.microsoft.com/office/infopath/2007/PartnerControls"/>
    </lcf76f155ced4ddcb4097134ff3c332f>
    <TaxCatchAll xmlns="50d44151-9249-4131-96de-f24977551e2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4057A-C586-47AB-8F76-77524FBC65F8}">
  <ds:schemaRefs>
    <ds:schemaRef ds:uri="http://schemas.microsoft.com/sharepoint/v3/contenttype/forms"/>
  </ds:schemaRefs>
</ds:datastoreItem>
</file>

<file path=customXml/itemProps2.xml><?xml version="1.0" encoding="utf-8"?>
<ds:datastoreItem xmlns:ds="http://schemas.openxmlformats.org/officeDocument/2006/customXml" ds:itemID="{A2FAEA47-D041-410A-B7A5-B6C98405B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e7824-ec73-46c6-97cc-e21d01d1a863"/>
    <ds:schemaRef ds:uri="50d44151-9249-4131-96de-f24977551e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B7D337-8FB6-4CF3-B0DF-E8C756F196DF}">
  <ds:schemaRefs>
    <ds:schemaRef ds:uri="http://schemas.microsoft.com/office/2006/metadata/properties"/>
    <ds:schemaRef ds:uri="http://schemas.microsoft.com/office/infopath/2007/PartnerControls"/>
    <ds:schemaRef ds:uri="bc4e7824-ec73-46c6-97cc-e21d01d1a863"/>
    <ds:schemaRef ds:uri="50d44151-9249-4131-96de-f24977551e24"/>
  </ds:schemaRefs>
</ds:datastoreItem>
</file>

<file path=customXml/itemProps4.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4154</Words>
  <Characters>22851</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26952</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SCHWEITZER Mireille</cp:lastModifiedBy>
  <cp:revision>43</cp:revision>
  <cp:lastPrinted>2023-09-26T08:15:00Z</cp:lastPrinted>
  <dcterms:created xsi:type="dcterms:W3CDTF">2025-03-12T10:16:00Z</dcterms:created>
  <dcterms:modified xsi:type="dcterms:W3CDTF">2025-11-06T13:55:00Z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0x0101004BB83D151F172D4D8115888CB2E1A7ED</vt:lpwstr>
  </property>
</Properties>
</file>